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9 -->
  <w:background w:color="ffffff">
    <v:background id="_x0000_s1025" filled="t"/>
  </w:background>
  <w:body>
    <w:p w:rsidR="00A12E81" w:rsidRPr="00E051A1" w:rsidP="00362111" w14:paraId="03FA3B9C" w14:textId="77777777">
      <w:pPr>
        <w:pStyle w:val="Heading4"/>
        <w:tabs>
          <w:tab w:val="left" w:pos="0"/>
          <w:tab w:val="clear" w:pos="864"/>
        </w:tabs>
        <w:ind w:left="0" w:firstLine="0"/>
        <w:rPr>
          <w:color w:val="0070C0"/>
          <w:sz w:val="28"/>
          <w:szCs w:val="28"/>
        </w:rPr>
      </w:pPr>
      <w:r>
        <w:rPr>
          <w:color w:val="002060"/>
          <w:sz w:val="28"/>
          <w:szCs w:val="28"/>
          <w:lang w:val="en-GB" w:eastAsia="en-US"/>
        </w:rPr>
        <w:t>Rajasrinivasu Ramadasu</w:t>
      </w:r>
      <w:r w:rsidR="00362111">
        <w:rPr>
          <w:color w:val="002060"/>
          <w:sz w:val="28"/>
          <w:szCs w:val="28"/>
          <w:lang w:val="en-GB" w:eastAsia="en-US"/>
        </w:rPr>
        <w:t xml:space="preserve">  </w:t>
      </w:r>
      <w:r w:rsidR="003C7F18">
        <w:rPr>
          <w:color w:val="002060"/>
          <w:sz w:val="28"/>
          <w:szCs w:val="28"/>
          <w:lang w:val="en-GB" w:eastAsia="en-US"/>
        </w:rPr>
        <w:t xml:space="preserve">           </w:t>
      </w:r>
      <w:r w:rsidR="00362111">
        <w:rPr>
          <w:color w:val="002060"/>
          <w:sz w:val="28"/>
          <w:szCs w:val="28"/>
          <w:lang w:val="en-GB" w:eastAsia="en-US"/>
        </w:rPr>
        <w:t xml:space="preserve">                </w:t>
      </w:r>
    </w:p>
    <w:p w:rsidR="003C7F18" w:rsidP="002A26E3" w14:paraId="31CD7D61" w14:textId="77777777">
      <w:pPr>
        <w:pStyle w:val="Heading4"/>
        <w:tabs>
          <w:tab w:val="left" w:pos="0"/>
          <w:tab w:val="clear" w:pos="864"/>
        </w:tabs>
        <w:jc w:val="both"/>
        <w:rPr>
          <w:b w:val="0"/>
          <w:color w:val="000000"/>
          <w:sz w:val="20"/>
        </w:rPr>
      </w:pPr>
    </w:p>
    <w:p w:rsidR="00982F8A" w:rsidRPr="00E54A7B" w:rsidP="002A26E3" w14:paraId="334FC470" w14:textId="77777777">
      <w:pPr>
        <w:pStyle w:val="Heading4"/>
        <w:tabs>
          <w:tab w:val="left" w:pos="0"/>
          <w:tab w:val="clear" w:pos="864"/>
        </w:tabs>
        <w:jc w:val="both"/>
        <w:rPr>
          <w:color w:val="000000"/>
          <w:sz w:val="20"/>
        </w:rPr>
      </w:pPr>
      <w:r>
        <w:rPr>
          <w:b w:val="0"/>
          <w:color w:val="000000"/>
          <w:sz w:val="20"/>
        </w:rPr>
        <w:tab/>
      </w:r>
      <w:r>
        <w:rPr>
          <w:b w:val="0"/>
          <w:color w:val="000000"/>
          <w:sz w:val="20"/>
        </w:rPr>
        <w:tab/>
      </w:r>
      <w:r>
        <w:rPr>
          <w:b w:val="0"/>
          <w:color w:val="000000"/>
          <w:sz w:val="20"/>
        </w:rPr>
        <w:tab/>
      </w:r>
      <w:r>
        <w:rPr>
          <w:b w:val="0"/>
          <w:color w:val="000000"/>
          <w:sz w:val="20"/>
        </w:rPr>
        <w:tab/>
      </w:r>
      <w:r>
        <w:rPr>
          <w:b w:val="0"/>
          <w:color w:val="000000"/>
          <w:sz w:val="20"/>
        </w:rPr>
        <w:tab/>
      </w:r>
      <w:r>
        <w:rPr>
          <w:b w:val="0"/>
          <w:color w:val="000000"/>
          <w:sz w:val="20"/>
        </w:rPr>
        <w:tab/>
      </w:r>
      <w:r w:rsidRPr="00E54A7B">
        <w:rPr>
          <w:color w:val="000000"/>
          <w:sz w:val="20"/>
        </w:rPr>
        <w:tab/>
      </w:r>
      <w:r w:rsidR="00E54A7B">
        <w:rPr>
          <w:color w:val="000000"/>
          <w:sz w:val="20"/>
        </w:rPr>
        <w:t xml:space="preserve">   </w:t>
      </w:r>
      <w:r w:rsidRPr="00E54A7B">
        <w:rPr>
          <w:color w:val="000000"/>
          <w:sz w:val="20"/>
        </w:rPr>
        <w:t xml:space="preserve">    </w:t>
      </w:r>
      <w:r w:rsidR="00E54A7B">
        <w:rPr>
          <w:color w:val="000000"/>
          <w:sz w:val="20"/>
        </w:rPr>
        <w:t xml:space="preserve">    </w:t>
      </w:r>
      <w:r w:rsidRPr="00E54A7B">
        <w:rPr>
          <w:color w:val="000000"/>
          <w:sz w:val="20"/>
        </w:rPr>
        <w:t xml:space="preserve"> </w:t>
      </w:r>
      <w:r w:rsidR="00E54A7B">
        <w:rPr>
          <w:color w:val="000000"/>
          <w:sz w:val="20"/>
        </w:rPr>
        <w:t xml:space="preserve">  </w:t>
      </w:r>
      <w:r w:rsidRPr="00E54A7B" w:rsidR="005063F8">
        <w:rPr>
          <w:rFonts w:ascii="Wingdings" w:hAnsi="Wingdings" w:cs="Wingdings"/>
          <w:bCs/>
          <w:color w:val="0070C0"/>
          <w:sz w:val="20"/>
        </w:rPr>
        <w:sym w:font="Wingdings" w:char="F028"/>
      </w:r>
      <w:r w:rsidRPr="00E54A7B" w:rsidR="005063F8">
        <w:rPr>
          <w:rFonts w:cs="Arial"/>
          <w:bCs/>
          <w:color w:val="000000"/>
          <w:sz w:val="20"/>
        </w:rPr>
        <w:t xml:space="preserve"> </w:t>
      </w:r>
      <w:r w:rsidRPr="00E54A7B" w:rsidR="003A7E15">
        <w:rPr>
          <w:rFonts w:cs="Arial"/>
          <w:bCs/>
          <w:color w:val="000000"/>
          <w:sz w:val="20"/>
        </w:rPr>
        <w:t xml:space="preserve">  </w:t>
      </w:r>
      <w:r w:rsidRPr="00E54A7B" w:rsidR="00A22C6F">
        <w:rPr>
          <w:color w:val="000000"/>
          <w:sz w:val="20"/>
        </w:rPr>
        <w:t>+</w:t>
      </w:r>
      <w:r w:rsidRPr="00E54A7B">
        <w:rPr>
          <w:color w:val="000000"/>
          <w:sz w:val="20"/>
        </w:rPr>
        <w:t>91-</w:t>
      </w:r>
      <w:r w:rsidRPr="00E54A7B" w:rsidR="00E54A7B">
        <w:rPr>
          <w:color w:val="000000"/>
          <w:sz w:val="20"/>
        </w:rPr>
        <w:t>9</w:t>
      </w:r>
      <w:r w:rsidR="00E44090">
        <w:rPr>
          <w:color w:val="000000"/>
          <w:sz w:val="20"/>
        </w:rPr>
        <w:t>949144484</w:t>
      </w:r>
    </w:p>
    <w:p w:rsidR="00947D1C" w:rsidRPr="00E54A7B" w:rsidP="002A26E3" w14:paraId="162FBA22" w14:textId="77777777">
      <w:pPr>
        <w:tabs>
          <w:tab w:val="left" w:pos="0"/>
        </w:tabs>
        <w:ind w:left="3600" w:firstLine="720"/>
        <w:rPr>
          <w:rFonts w:ascii="Verdana" w:hAnsi="Verdana"/>
          <w:b/>
          <w:color w:val="000000"/>
          <w:u w:val="single"/>
        </w:rPr>
      </w:pPr>
      <w:r w:rsidRPr="00E54A7B">
        <w:rPr>
          <w:rFonts w:ascii="Verdana" w:hAnsi="Verdana"/>
          <w:b/>
          <w:color w:val="000000"/>
        </w:rPr>
        <w:t xml:space="preserve">   </w:t>
      </w:r>
      <w:r w:rsidRPr="00E54A7B" w:rsidR="003F3D85">
        <w:rPr>
          <w:rFonts w:ascii="Verdana" w:hAnsi="Verdana"/>
          <w:b/>
          <w:color w:val="000000"/>
        </w:rPr>
        <w:t xml:space="preserve">   </w:t>
      </w:r>
      <w:r w:rsidRPr="00E54A7B" w:rsidR="00FA1AA0">
        <w:rPr>
          <w:rFonts w:ascii="Verdana" w:hAnsi="Verdana"/>
          <w:b/>
          <w:color w:val="000000"/>
        </w:rPr>
        <w:t xml:space="preserve"> </w:t>
      </w:r>
      <w:r w:rsidRPr="00E54A7B" w:rsidR="00A12E81">
        <w:rPr>
          <w:rFonts w:ascii="Verdana" w:hAnsi="Verdana"/>
          <w:b/>
          <w:color w:val="000000"/>
        </w:rPr>
        <w:tab/>
        <w:t xml:space="preserve">   </w:t>
      </w:r>
      <w:r w:rsidR="00E54A7B">
        <w:rPr>
          <w:rFonts w:ascii="Verdana" w:hAnsi="Verdana"/>
          <w:b/>
          <w:color w:val="000000"/>
        </w:rPr>
        <w:t xml:space="preserve">       </w:t>
      </w:r>
      <w:r w:rsidRPr="00E54A7B" w:rsidR="00A12E81">
        <w:rPr>
          <w:rFonts w:ascii="Verdana" w:hAnsi="Verdana"/>
          <w:b/>
          <w:color w:val="000000"/>
        </w:rPr>
        <w:t xml:space="preserve"> </w:t>
      </w:r>
      <w:r w:rsidR="00E54A7B">
        <w:rPr>
          <w:rFonts w:ascii="Verdana" w:hAnsi="Verdana"/>
          <w:b/>
          <w:color w:val="000000"/>
        </w:rPr>
        <w:t xml:space="preserve">  </w:t>
      </w:r>
      <w:r w:rsidRPr="00E54A7B" w:rsidR="00A12E81">
        <w:rPr>
          <w:rFonts w:ascii="Verdana" w:hAnsi="Verdana"/>
          <w:b/>
          <w:color w:val="000000"/>
        </w:rPr>
        <w:t xml:space="preserve"> </w:t>
      </w:r>
      <w:r w:rsidRPr="00E54A7B" w:rsidR="00DB7D59">
        <w:rPr>
          <w:rFonts w:ascii="Wingdings" w:hAnsi="Wingdings" w:cs="Wingdings"/>
          <w:b/>
          <w:bCs/>
          <w:color w:val="FF0000"/>
        </w:rPr>
        <w:sym w:font="Wingdings" w:char="F02A"/>
      </w:r>
      <w:r w:rsidRPr="00E54A7B" w:rsidR="00FA1AA0">
        <w:rPr>
          <w:rFonts w:ascii="Wingdings" w:hAnsi="Wingdings" w:cs="Wingdings"/>
          <w:b/>
          <w:bCs/>
          <w:color w:val="FF0000"/>
        </w:rPr>
        <w:sym w:font="Wingdings" w:char="F020"/>
      </w:r>
      <w:r w:rsidR="00E44090">
        <w:rPr>
          <w:rFonts w:ascii="Verdana" w:hAnsi="Verdana"/>
          <w:b/>
          <w:color w:val="000000"/>
          <w:u w:val="single"/>
        </w:rPr>
        <w:t>rsramadasu</w:t>
      </w:r>
      <w:r w:rsidRPr="00E54A7B" w:rsidR="00FC530F">
        <w:rPr>
          <w:rFonts w:ascii="Verdana" w:hAnsi="Verdana"/>
          <w:b/>
          <w:color w:val="000000"/>
          <w:u w:val="single"/>
        </w:rPr>
        <w:t>@gmail.com</w:t>
      </w:r>
    </w:p>
    <w:p w:rsidR="00B52988" w:rsidRPr="00E051A1" w:rsidP="00AA23C0" w14:paraId="40045BBB" w14:textId="77777777">
      <w:pPr>
        <w:tabs>
          <w:tab w:val="left" w:pos="0"/>
        </w:tabs>
        <w:spacing w:after="100" w:afterAutospacing="1"/>
        <w:ind w:left="5904"/>
        <w:rPr>
          <w:rFonts w:ascii="Verdana" w:eastAsia="Lucida Sans Unicode" w:hAnsi="Verdana"/>
        </w:rPr>
      </w:pPr>
      <w:r w:rsidRPr="002C4C84">
        <w:rPr>
          <w:rFonts w:ascii="Verdana" w:hAnsi="Verdana"/>
          <w:noProof/>
          <w:color w:val="000000"/>
          <w:lang w:eastAsia="en-US"/>
        </w:rPr>
        <mc:AlternateContent>
          <mc:Choice Requires="wps">
            <w:drawing>
              <wp:anchor distT="0" distB="0" distL="114300" distR="114300" simplePos="0" relativeHeight="251658240" behindDoc="0" locked="0" layoutInCell="1" allowOverlap="1">
                <wp:simplePos x="0" y="0"/>
                <wp:positionH relativeFrom="column">
                  <wp:posOffset>-255270</wp:posOffset>
                </wp:positionH>
                <wp:positionV relativeFrom="paragraph">
                  <wp:posOffset>83184</wp:posOffset>
                </wp:positionV>
                <wp:extent cx="6198870" cy="0"/>
                <wp:effectExtent l="0" t="0" r="0" b="0"/>
                <wp:wrapNone/>
                <wp:docPr id="7" name="Line 2"/>
                <wp:cNvGraphicFramePr/>
                <a:graphic xmlns:a="http://schemas.openxmlformats.org/drawingml/2006/main">
                  <a:graphicData uri="http://schemas.microsoft.com/office/word/2010/wordprocessingShape">
                    <wps:wsp xmlns:wps="http://schemas.microsoft.com/office/word/2010/wordprocessingShape">
                      <wps:cNvCnPr/>
                      <wps:spPr bwMode="auto">
                        <a:xfrm>
                          <a:off x="0" y="0"/>
                          <a:ext cx="6198870" cy="0"/>
                        </a:xfrm>
                        <a:prstGeom prst="line">
                          <a:avLst/>
                        </a:prstGeom>
                        <a:noFill/>
                        <a:ln w="9360">
                          <a:solidFill>
                            <a:srgbClr val="000000"/>
                          </a:solidFill>
                          <a:miter lim="800000"/>
                          <a:headEnd/>
                          <a:tailEnd/>
                        </a:ln>
                        <a:extLst>
                          <a:ext xmlns:a="http://schemas.openxmlformats.org/drawingml/2006/main"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mso-height-percent:0;mso-height-relative:page;mso-width-percent:0;mso-width-relative:page;mso-wrap-distance-bottom:0pt;mso-wrap-distance-left:9pt;mso-wrap-distance-right:9pt;mso-wrap-distance-top:0pt;mso-wrap-style:square;position:absolute;visibility:visible;z-index:251660288" from="-20.1pt,6.55pt" to="468pt,6.55pt" strokeweight="0.74pt">
                <v:stroke joinstyle="miter"/>
              </v:line>
            </w:pict>
          </mc:Fallback>
        </mc:AlternateContent>
      </w:r>
    </w:p>
    <w:p w:rsidR="00B420FE" w:rsidP="00827AA0" w14:paraId="2D798C63" w14:textId="28F68B5C">
      <w:pPr>
        <w:pStyle w:val="Heading1"/>
        <w:numPr>
          <w:ilvl w:val="0"/>
          <w:numId w:val="0"/>
        </w:numPr>
        <w:tabs>
          <w:tab w:val="left" w:pos="-360"/>
        </w:tabs>
        <w:ind w:hanging="540"/>
        <w:rPr>
          <w:rFonts w:ascii="Verdana" w:hAnsi="Verdana"/>
          <w:color w:val="auto"/>
          <w:sz w:val="18"/>
          <w:szCs w:val="18"/>
        </w:rPr>
      </w:pPr>
      <w:r>
        <w:rPr>
          <w:rFonts w:ascii="Verdana" w:hAnsi="Verdana"/>
          <w:color w:val="auto"/>
          <w:sz w:val="18"/>
          <w:szCs w:val="18"/>
        </w:rPr>
        <w:t>Summary:</w:t>
      </w:r>
    </w:p>
    <w:p w:rsidR="00B420FE" w:rsidP="00B420FE" w14:paraId="154D1646" w14:textId="495C4AB4"/>
    <w:p w:rsidR="00144A31" w:rsidRPr="00144A31" w:rsidP="00144A31" w14:paraId="769ED867" w14:textId="0C5312B0">
      <w:pPr>
        <w:widowControl w:val="0"/>
        <w:numPr>
          <w:ilvl w:val="0"/>
          <w:numId w:val="1"/>
        </w:numPr>
        <w:tabs>
          <w:tab w:val="left" w:pos="360"/>
        </w:tabs>
        <w:autoSpaceDE w:val="0"/>
        <w:spacing w:line="360" w:lineRule="auto"/>
        <w:ind w:left="360" w:right="-360" w:hanging="360"/>
        <w:rPr>
          <w:rFonts w:ascii="Calibri" w:hAnsi="Calibri" w:cs="Arial"/>
          <w:sz w:val="21"/>
          <w:szCs w:val="21"/>
          <w:lang w:val="en-GB"/>
        </w:rPr>
      </w:pPr>
      <w:r w:rsidRPr="001747EB">
        <w:rPr>
          <w:rFonts w:ascii="Verdana" w:hAnsi="Verdana"/>
          <w:sz w:val="18"/>
          <w:szCs w:val="18"/>
        </w:rPr>
        <w:t xml:space="preserve">Sr Engineer with 8+ years of </w:t>
      </w:r>
      <w:r w:rsidRPr="001747EB">
        <w:rPr>
          <w:rFonts w:ascii="Verdana" w:hAnsi="Verdana"/>
          <w:sz w:val="18"/>
          <w:szCs w:val="18"/>
        </w:rPr>
        <w:t xml:space="preserve">IT experience in the areas of </w:t>
      </w:r>
      <w:r w:rsidRPr="001747EB">
        <w:rPr>
          <w:rFonts w:ascii="Verdana" w:hAnsi="Verdana"/>
          <w:sz w:val="18"/>
          <w:szCs w:val="18"/>
        </w:rPr>
        <w:t xml:space="preserve">power BI developer with </w:t>
      </w:r>
      <w:r w:rsidRPr="001747EB" w:rsidR="001747EB">
        <w:rPr>
          <w:rFonts w:ascii="Verdana" w:hAnsi="Verdana"/>
          <w:sz w:val="18"/>
          <w:szCs w:val="18"/>
        </w:rPr>
        <w:t xml:space="preserve">SQL server as </w:t>
      </w:r>
      <w:r w:rsidR="001747EB">
        <w:rPr>
          <w:rFonts w:ascii="Verdana" w:hAnsi="Verdana"/>
          <w:sz w:val="18"/>
          <w:szCs w:val="18"/>
        </w:rPr>
        <w:t xml:space="preserve">a </w:t>
      </w:r>
      <w:r w:rsidRPr="001747EB" w:rsidR="001747EB">
        <w:rPr>
          <w:rFonts w:ascii="Verdana" w:hAnsi="Verdana"/>
          <w:sz w:val="18"/>
          <w:szCs w:val="18"/>
        </w:rPr>
        <w:t>data engineer,</w:t>
      </w:r>
      <w:r w:rsidR="00245A3B">
        <w:rPr>
          <w:rFonts w:ascii="Verdana" w:hAnsi="Verdana"/>
          <w:sz w:val="18"/>
          <w:szCs w:val="18"/>
        </w:rPr>
        <w:t xml:space="preserve"> excel reporting work and </w:t>
      </w:r>
      <w:r w:rsidRPr="001747EB" w:rsidR="001747EB">
        <w:rPr>
          <w:rFonts w:ascii="Verdana" w:hAnsi="Verdana"/>
          <w:sz w:val="18"/>
          <w:szCs w:val="18"/>
        </w:rPr>
        <w:t xml:space="preserve">windows server admin </w:t>
      </w:r>
      <w:r w:rsidRPr="001747EB">
        <w:rPr>
          <w:rFonts w:ascii="Verdana" w:hAnsi="Verdana"/>
          <w:sz w:val="18"/>
          <w:szCs w:val="18"/>
        </w:rPr>
        <w:t>L1 &amp; L2 Support with Active director</w:t>
      </w:r>
      <w:r w:rsidR="001747EB">
        <w:rPr>
          <w:rFonts w:ascii="Verdana" w:hAnsi="Verdana"/>
          <w:sz w:val="18"/>
          <w:szCs w:val="18"/>
        </w:rPr>
        <w:t xml:space="preserve">y, SCCM, SCOM and </w:t>
      </w:r>
      <w:r w:rsidRPr="001747EB">
        <w:rPr>
          <w:rFonts w:ascii="Verdana" w:hAnsi="Verdana"/>
          <w:sz w:val="18"/>
          <w:szCs w:val="18"/>
        </w:rPr>
        <w:t>office 365.</w:t>
      </w:r>
    </w:p>
    <w:p w:rsidR="00AB6688" w:rsidP="00827AA0" w14:paraId="00AFDE53" w14:textId="77777777">
      <w:pPr>
        <w:pStyle w:val="Heading1"/>
        <w:numPr>
          <w:ilvl w:val="0"/>
          <w:numId w:val="0"/>
        </w:numPr>
        <w:tabs>
          <w:tab w:val="left" w:pos="-360"/>
        </w:tabs>
        <w:ind w:hanging="540"/>
        <w:rPr>
          <w:rFonts w:ascii="Verdana" w:hAnsi="Verdana"/>
          <w:color w:val="auto"/>
          <w:sz w:val="18"/>
          <w:szCs w:val="18"/>
        </w:rPr>
      </w:pPr>
    </w:p>
    <w:p w:rsidR="00827AA0" w:rsidRPr="00A05DD4" w:rsidP="00827AA0" w14:paraId="023FE350" w14:textId="16FD59BB">
      <w:pPr>
        <w:pStyle w:val="Heading1"/>
        <w:numPr>
          <w:ilvl w:val="0"/>
          <w:numId w:val="0"/>
        </w:numPr>
        <w:tabs>
          <w:tab w:val="left" w:pos="-360"/>
        </w:tabs>
        <w:ind w:hanging="540"/>
        <w:rPr>
          <w:rFonts w:ascii="Verdana" w:hAnsi="Verdana"/>
          <w:color w:val="auto"/>
          <w:sz w:val="18"/>
          <w:szCs w:val="18"/>
        </w:rPr>
      </w:pPr>
      <w:r w:rsidRPr="00A05DD4">
        <w:rPr>
          <w:rFonts w:ascii="Verdana" w:hAnsi="Verdana"/>
          <w:color w:val="auto"/>
          <w:sz w:val="18"/>
          <w:szCs w:val="18"/>
        </w:rPr>
        <w:t>Experience</w:t>
      </w:r>
      <w:r w:rsidRPr="00A05DD4" w:rsidR="004F0DE5">
        <w:rPr>
          <w:rFonts w:ascii="Verdana" w:hAnsi="Verdana"/>
          <w:color w:val="auto"/>
          <w:sz w:val="18"/>
          <w:szCs w:val="18"/>
        </w:rPr>
        <w:t xml:space="preserve"> Summary: </w:t>
      </w:r>
    </w:p>
    <w:p w:rsidR="00827AA0" w:rsidRPr="00A05DD4" w:rsidP="00F03414" w14:paraId="68002763" w14:textId="77777777">
      <w:pPr>
        <w:rPr>
          <w:rFonts w:ascii="Verdana" w:eastAsia="Lucida Sans Unicode" w:hAnsi="Verdana"/>
          <w:sz w:val="18"/>
          <w:szCs w:val="18"/>
        </w:rPr>
      </w:pPr>
    </w:p>
    <w:p w:rsidR="00881A62" w:rsidRPr="00A05DD4" w:rsidP="00593EB8" w14:paraId="68F3EB10" w14:textId="77777777">
      <w:pPr>
        <w:numPr>
          <w:ilvl w:val="0"/>
          <w:numId w:val="12"/>
        </w:numPr>
        <w:spacing w:line="264" w:lineRule="auto"/>
        <w:rPr>
          <w:rFonts w:ascii="Verdana" w:hAnsi="Verdana"/>
          <w:sz w:val="18"/>
          <w:szCs w:val="18"/>
        </w:rPr>
      </w:pPr>
      <w:r w:rsidRPr="00A05DD4">
        <w:rPr>
          <w:rFonts w:ascii="Verdana" w:hAnsi="Verdana"/>
          <w:sz w:val="18"/>
          <w:szCs w:val="18"/>
        </w:rPr>
        <w:t>Hav</w:t>
      </w:r>
      <w:r w:rsidR="0057130F">
        <w:rPr>
          <w:rFonts w:ascii="Verdana" w:hAnsi="Verdana"/>
          <w:sz w:val="18"/>
          <w:szCs w:val="18"/>
        </w:rPr>
        <w:t xml:space="preserve">e </w:t>
      </w:r>
      <w:r w:rsidRPr="00A05DD4" w:rsidR="00E44090">
        <w:rPr>
          <w:rFonts w:ascii="Verdana" w:hAnsi="Verdana"/>
          <w:sz w:val="18"/>
          <w:szCs w:val="18"/>
        </w:rPr>
        <w:t>3</w:t>
      </w:r>
      <w:r w:rsidR="001662A2">
        <w:rPr>
          <w:rFonts w:ascii="Verdana" w:hAnsi="Verdana"/>
          <w:sz w:val="18"/>
          <w:szCs w:val="18"/>
        </w:rPr>
        <w:t xml:space="preserve"> +</w:t>
      </w:r>
      <w:r w:rsidRPr="00A05DD4">
        <w:rPr>
          <w:rFonts w:ascii="Verdana" w:hAnsi="Verdana"/>
          <w:sz w:val="18"/>
          <w:szCs w:val="18"/>
        </w:rPr>
        <w:t xml:space="preserve"> years of experience on Business intelligence tools work</w:t>
      </w:r>
      <w:r w:rsidR="00F86DD2">
        <w:rPr>
          <w:rFonts w:ascii="Verdana" w:hAnsi="Verdana"/>
          <w:sz w:val="18"/>
          <w:szCs w:val="18"/>
        </w:rPr>
        <w:t xml:space="preserve">ed </w:t>
      </w:r>
      <w:r w:rsidRPr="00A05DD4">
        <w:rPr>
          <w:rFonts w:ascii="Verdana" w:hAnsi="Verdana"/>
          <w:sz w:val="18"/>
          <w:szCs w:val="18"/>
        </w:rPr>
        <w:t xml:space="preserve">with </w:t>
      </w:r>
      <w:r w:rsidRPr="00A05DD4">
        <w:rPr>
          <w:rFonts w:ascii="Verdana" w:hAnsi="Verdana"/>
          <w:b/>
          <w:sz w:val="18"/>
          <w:szCs w:val="18"/>
        </w:rPr>
        <w:t>Microsoft Power BI</w:t>
      </w:r>
      <w:r w:rsidR="00025199">
        <w:rPr>
          <w:rFonts w:ascii="Verdana" w:hAnsi="Verdana"/>
          <w:sz w:val="18"/>
          <w:szCs w:val="18"/>
        </w:rPr>
        <w:t xml:space="preserve"> and MSSQL.</w:t>
      </w:r>
    </w:p>
    <w:p w:rsidR="00881A62" w:rsidRPr="00A05DD4" w:rsidP="00593EB8" w14:paraId="708DBD72" w14:textId="77777777">
      <w:pPr>
        <w:numPr>
          <w:ilvl w:val="0"/>
          <w:numId w:val="12"/>
        </w:numPr>
        <w:spacing w:line="264" w:lineRule="auto"/>
        <w:rPr>
          <w:rFonts w:ascii="Verdana" w:hAnsi="Verdana"/>
          <w:sz w:val="18"/>
          <w:szCs w:val="18"/>
        </w:rPr>
      </w:pPr>
      <w:r w:rsidRPr="00A05DD4">
        <w:rPr>
          <w:rFonts w:ascii="Verdana" w:hAnsi="Verdana"/>
          <w:sz w:val="18"/>
          <w:szCs w:val="18"/>
        </w:rPr>
        <w:t>Experience on gathering and translating end user requirements into effective &amp;</w:t>
      </w:r>
      <w:r w:rsidRPr="00A05DD4" w:rsidR="008D6A3C">
        <w:rPr>
          <w:rFonts w:ascii="Verdana" w:hAnsi="Verdana"/>
          <w:sz w:val="18"/>
          <w:szCs w:val="18"/>
        </w:rPr>
        <w:t xml:space="preserve"> </w:t>
      </w:r>
      <w:r w:rsidRPr="00A05DD4">
        <w:rPr>
          <w:rFonts w:ascii="Verdana" w:hAnsi="Verdana"/>
          <w:sz w:val="18"/>
          <w:szCs w:val="18"/>
        </w:rPr>
        <w:t>efficient dashboards.</w:t>
      </w:r>
    </w:p>
    <w:p w:rsidR="00881A62" w:rsidRPr="00A05DD4" w:rsidP="00593EB8" w14:paraId="08A9A931" w14:textId="77777777">
      <w:pPr>
        <w:numPr>
          <w:ilvl w:val="0"/>
          <w:numId w:val="12"/>
        </w:numPr>
        <w:spacing w:line="264" w:lineRule="auto"/>
        <w:rPr>
          <w:rFonts w:ascii="Verdana" w:hAnsi="Verdana" w:cs="Calibri"/>
          <w:sz w:val="18"/>
          <w:szCs w:val="18"/>
        </w:rPr>
      </w:pPr>
      <w:r w:rsidRPr="00A05DD4">
        <w:rPr>
          <w:rFonts w:ascii="Verdana" w:hAnsi="Verdana" w:cs="Calibri"/>
          <w:sz w:val="18"/>
          <w:szCs w:val="18"/>
        </w:rPr>
        <w:t>Experience including analysis, design, development of reports and dashboards for analytics.</w:t>
      </w:r>
    </w:p>
    <w:p w:rsidR="00881A62" w:rsidRPr="00A05DD4" w:rsidP="00593EB8" w14:paraId="6FCC6A21" w14:textId="77777777">
      <w:pPr>
        <w:numPr>
          <w:ilvl w:val="0"/>
          <w:numId w:val="12"/>
        </w:numPr>
        <w:spacing w:line="264" w:lineRule="auto"/>
        <w:rPr>
          <w:rFonts w:ascii="Verdana" w:hAnsi="Verdana" w:cs="Calibri"/>
          <w:sz w:val="18"/>
          <w:szCs w:val="18"/>
        </w:rPr>
      </w:pPr>
      <w:r w:rsidRPr="00A05DD4">
        <w:rPr>
          <w:rFonts w:ascii="Verdana" w:hAnsi="Verdana" w:cs="Calibri"/>
          <w:sz w:val="18"/>
          <w:szCs w:val="18"/>
        </w:rPr>
        <w:t>Develop Power BI reports, Custom Visuals, Groups Creation and effective dashboards after gathering and translating end user requirements.</w:t>
      </w:r>
    </w:p>
    <w:p w:rsidR="00881A62" w:rsidRPr="00A05DD4" w:rsidP="00593EB8" w14:paraId="10107013" w14:textId="77777777">
      <w:pPr>
        <w:numPr>
          <w:ilvl w:val="0"/>
          <w:numId w:val="12"/>
        </w:numPr>
        <w:spacing w:line="264" w:lineRule="auto"/>
        <w:rPr>
          <w:rFonts w:ascii="Verdana" w:hAnsi="Verdana" w:cs="Calibri"/>
          <w:sz w:val="18"/>
          <w:szCs w:val="18"/>
        </w:rPr>
      </w:pPr>
      <w:r w:rsidRPr="00A05DD4">
        <w:rPr>
          <w:rFonts w:ascii="Verdana" w:hAnsi="Verdana" w:cs="Calibri"/>
          <w:sz w:val="18"/>
          <w:szCs w:val="18"/>
        </w:rPr>
        <w:t>Experience in data preparation in Edit Query like add column, change data types, split columns, combining two columns etc.</w:t>
      </w:r>
    </w:p>
    <w:p w:rsidR="00593EB8" w:rsidRPr="00A05DD4" w:rsidP="00593EB8" w14:paraId="61A83495"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Extensive experience in Creating Reports &amp; Dashboards in Power BI using SQL Server</w:t>
      </w:r>
    </w:p>
    <w:p w:rsidR="00593EB8" w:rsidRPr="00A05DD4" w:rsidP="00593EB8" w14:paraId="0CF6345D"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Worked closely with various teams across the company to identify and solve business challenges.</w:t>
      </w:r>
    </w:p>
    <w:p w:rsidR="00593EB8" w:rsidRPr="00A05DD4" w:rsidP="00593EB8" w14:paraId="5C438D67"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Gathering and Analyzing requirements of clients, understand and convert them into database solutions with solid exposure to architecture, analysis, design, testing, development, deployment, documentation &amp; implementation.</w:t>
      </w:r>
    </w:p>
    <w:p w:rsidR="00593EB8" w:rsidRPr="00A05DD4" w:rsidP="00593EB8" w14:paraId="26949C69"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Import data from different data sources to create Power BI reports and Dashboards.</w:t>
      </w:r>
    </w:p>
    <w:p w:rsidR="00593EB8" w:rsidRPr="00A05DD4" w:rsidP="00593EB8" w14:paraId="2E412284"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Experience in developing Reports, Charts, Dashboards using Power BI Desktop and manage security based on requirements</w:t>
      </w:r>
    </w:p>
    <w:p w:rsidR="00593EB8" w:rsidRPr="00A05DD4" w:rsidP="00593EB8" w14:paraId="13D5E88A"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Transform, define, navigate the data from data source and performed merge and append queries using Power Query.</w:t>
      </w:r>
    </w:p>
    <w:p w:rsidR="00593EB8" w:rsidRPr="00A05DD4" w:rsidP="00593EB8" w14:paraId="1046ADA8"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Implemented complex query techniques of passing multi-Valued parameters and cascading parameters in MDX.</w:t>
      </w:r>
    </w:p>
    <w:p w:rsidR="00593EB8" w:rsidRPr="00A05DD4" w:rsidP="00593EB8" w14:paraId="0280D05D"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Performed different types of contexts like Row context, filter context and query context using Power BI Desktop</w:t>
      </w:r>
    </w:p>
    <w:p w:rsidR="00593EB8" w:rsidRPr="00A05DD4" w:rsidP="00593EB8" w14:paraId="22C63A75"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Performed transformations like Pivoting, Unpivoting and Splitting of the columns using Power Query.</w:t>
      </w:r>
    </w:p>
    <w:p w:rsidR="00593EB8" w:rsidRPr="00A05DD4" w:rsidP="00593EB8" w14:paraId="29BD569A"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Performed Query Folding using Power Query to filter data in the data source server.</w:t>
      </w:r>
    </w:p>
    <w:p w:rsidR="00593EB8" w:rsidRPr="00A05DD4" w:rsidP="00593EB8" w14:paraId="5FB00FFC"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Created different chart types and drill down reports using Power Bi Desktop (SSRS).</w:t>
      </w:r>
    </w:p>
    <w:p w:rsidR="00593EB8" w:rsidRPr="00A05DD4" w:rsidP="00593EB8" w14:paraId="00621FAD"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Involved in defining report layout in SSRS.</w:t>
      </w:r>
    </w:p>
    <w:p w:rsidR="00593EB8" w:rsidRPr="00A05DD4" w:rsidP="00593EB8" w14:paraId="4F65DD41"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Created measures, calculated columns, relationships and performed time series analysis using DAX in Power BI</w:t>
      </w:r>
    </w:p>
    <w:p w:rsidR="00593EB8" w:rsidRPr="00A05DD4" w:rsidP="00593EB8" w14:paraId="11E5E34E"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Published reports and visualizations to Power BI Service and thereby created dashboards.</w:t>
      </w:r>
    </w:p>
    <w:p w:rsidR="00593EB8" w:rsidRPr="00A05DD4" w:rsidP="00593EB8" w14:paraId="3B4DDD49"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Created hierarchies in Power BI reports using visualizations like Bar chart, Line chart, etc.</w:t>
      </w:r>
    </w:p>
    <w:p w:rsidR="00593EB8" w:rsidRPr="00A05DD4" w:rsidP="00593EB8" w14:paraId="352F0AF8"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Worked with both live and import data into Power BI for creating reports.</w:t>
      </w:r>
    </w:p>
    <w:p w:rsidR="00593EB8" w:rsidRPr="00A05DD4" w:rsidP="00593EB8" w14:paraId="68C49093"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Managed huge volume of data by creating weekly partitions in SSAS models.</w:t>
      </w:r>
    </w:p>
    <w:p w:rsidR="00593EB8" w:rsidRPr="00A05DD4" w:rsidP="00593EB8" w14:paraId="57EB585A"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Used different type of slicers available in Power BI for creating reports.</w:t>
      </w:r>
    </w:p>
    <w:p w:rsidR="00593EB8" w:rsidRPr="00A05DD4" w:rsidP="00593EB8" w14:paraId="7AA965AF"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Experienced in creating many dashboards by pinning many visualizations in the workspace as per the insights provided.</w:t>
      </w:r>
    </w:p>
    <w:p w:rsidR="00593EB8" w:rsidRPr="00A05DD4" w:rsidP="00593EB8" w14:paraId="4FAEE77B"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Experienced in Data Modeling used to define and analyze data requirements needed to support the business processes within the scope of corresponding information systems in organizations.</w:t>
      </w:r>
    </w:p>
    <w:p w:rsidR="00593EB8" w:rsidRPr="00A05DD4" w:rsidP="00593EB8" w14:paraId="03F32BBC"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Used Power BI Gateways to keep the dashboards and reports up to date.</w:t>
      </w:r>
    </w:p>
    <w:p w:rsidR="00593EB8" w:rsidRPr="00A05DD4" w:rsidP="00593EB8" w14:paraId="22E17ACE"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Experience in developing several Details, Summary reports including line and pie charts, trend analysis reports and sub-reports per business requirements.</w:t>
      </w:r>
    </w:p>
    <w:p w:rsidR="00593EB8" w:rsidRPr="00A05DD4" w:rsidP="00593EB8" w14:paraId="3F30EA75"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Experience in generating on-demand and scheduled reports for business analysis or management decision.</w:t>
      </w:r>
    </w:p>
    <w:p w:rsidR="00593EB8" w:rsidRPr="00A05DD4" w:rsidP="00593EB8" w14:paraId="529F5821"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Used recently introduced Power BI to create self-service BI capabilities and use tabular models.</w:t>
      </w:r>
    </w:p>
    <w:p w:rsidR="00593EB8" w:rsidRPr="00A05DD4" w:rsidP="00593EB8" w14:paraId="4604CAB8"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Responsible for creating and changing the visualizations in Power BI reports and Dashboards on client requests.</w:t>
      </w:r>
    </w:p>
    <w:p w:rsidR="00593EB8" w:rsidRPr="00A05DD4" w:rsidP="00593EB8" w14:paraId="40E1E1CA"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Shared the created workspace across the organization using Power BI Apps.</w:t>
      </w:r>
    </w:p>
    <w:p w:rsidR="00593EB8" w:rsidRPr="00A05DD4" w:rsidP="00593EB8" w14:paraId="349FE045"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Responsible for creating Row-Level Security (RLS) based on the business requirements.</w:t>
      </w:r>
    </w:p>
    <w:p w:rsidR="00593EB8" w:rsidRPr="00A05DD4" w:rsidP="00593EB8" w14:paraId="746B8164" w14:textId="77777777">
      <w:pPr>
        <w:widowControl w:val="0"/>
        <w:numPr>
          <w:ilvl w:val="0"/>
          <w:numId w:val="12"/>
        </w:numPr>
        <w:tabs>
          <w:tab w:val="left" w:pos="720"/>
        </w:tabs>
        <w:autoSpaceDE w:val="0"/>
        <w:spacing w:line="360" w:lineRule="auto"/>
        <w:rPr>
          <w:rFonts w:ascii="Verdana" w:hAnsi="Verdana"/>
          <w:bCs/>
          <w:sz w:val="18"/>
          <w:szCs w:val="18"/>
        </w:rPr>
      </w:pPr>
      <w:r w:rsidRPr="00A05DD4">
        <w:rPr>
          <w:rFonts w:ascii="Verdana" w:hAnsi="Verdana"/>
          <w:bCs/>
          <w:sz w:val="18"/>
          <w:szCs w:val="18"/>
        </w:rPr>
        <w:t>Created complex stored procedures and scripts in SQL Server.</w:t>
      </w:r>
    </w:p>
    <w:p w:rsidR="00D45CF3" w:rsidRPr="00A05DD4" w:rsidP="00235965" w14:paraId="5B4FE0B9" w14:textId="77777777">
      <w:pPr>
        <w:ind w:left="284"/>
        <w:rPr>
          <w:rFonts w:ascii="Verdana" w:hAnsi="Verdana"/>
          <w:sz w:val="18"/>
          <w:szCs w:val="18"/>
        </w:rPr>
      </w:pPr>
    </w:p>
    <w:p w:rsidR="00881A62" w:rsidRPr="00A05DD4" w:rsidP="00881A62" w14:paraId="226CFBBD" w14:textId="77777777">
      <w:pPr>
        <w:tabs>
          <w:tab w:val="left" w:pos="-360"/>
        </w:tabs>
        <w:suppressAutoHyphens w:val="0"/>
        <w:spacing w:after="200"/>
        <w:ind w:hanging="540"/>
        <w:jc w:val="both"/>
        <w:rPr>
          <w:rFonts w:ascii="Verdana" w:hAnsi="Verdana"/>
          <w:b/>
          <w:sz w:val="18"/>
          <w:szCs w:val="18"/>
        </w:rPr>
      </w:pPr>
      <w:r w:rsidRPr="00A05DD4">
        <w:rPr>
          <w:rFonts w:ascii="Verdana" w:hAnsi="Verdana"/>
          <w:b/>
          <w:sz w:val="18"/>
          <w:szCs w:val="18"/>
        </w:rPr>
        <w:t>Academic Profile:</w:t>
      </w:r>
    </w:p>
    <w:p w:rsidR="0068657B" w:rsidRPr="00A05DD4" w:rsidP="00746A3A" w14:paraId="4A025607" w14:textId="77777777">
      <w:pPr>
        <w:numPr>
          <w:ilvl w:val="0"/>
          <w:numId w:val="13"/>
        </w:numPr>
        <w:tabs>
          <w:tab w:val="left" w:pos="-360"/>
        </w:tabs>
        <w:suppressAutoHyphens w:val="0"/>
        <w:spacing w:after="200"/>
        <w:jc w:val="both"/>
        <w:rPr>
          <w:rFonts w:ascii="Verdana" w:hAnsi="Verdana"/>
          <w:bCs/>
          <w:sz w:val="18"/>
          <w:szCs w:val="18"/>
        </w:rPr>
      </w:pPr>
      <w:r w:rsidRPr="00A05DD4">
        <w:rPr>
          <w:rFonts w:ascii="Verdana" w:hAnsi="Verdana"/>
          <w:bCs/>
          <w:sz w:val="18"/>
          <w:szCs w:val="18"/>
        </w:rPr>
        <w:t xml:space="preserve">M.Tech (CSE) from JNTU </w:t>
      </w:r>
      <w:r w:rsidRPr="00A05DD4" w:rsidR="00865CEC">
        <w:rPr>
          <w:rFonts w:ascii="Verdana" w:hAnsi="Verdana"/>
          <w:bCs/>
          <w:sz w:val="18"/>
          <w:szCs w:val="18"/>
        </w:rPr>
        <w:t>Anantapur during 2009-2011.</w:t>
      </w:r>
    </w:p>
    <w:p w:rsidR="00865CEC" w:rsidRPr="00A05DD4" w:rsidP="00746A3A" w14:paraId="56AB389D" w14:textId="77777777">
      <w:pPr>
        <w:numPr>
          <w:ilvl w:val="0"/>
          <w:numId w:val="13"/>
        </w:numPr>
        <w:tabs>
          <w:tab w:val="left" w:pos="-360"/>
        </w:tabs>
        <w:suppressAutoHyphens w:val="0"/>
        <w:spacing w:after="200"/>
        <w:jc w:val="both"/>
        <w:rPr>
          <w:rFonts w:ascii="Verdana" w:hAnsi="Verdana"/>
          <w:bCs/>
          <w:sz w:val="18"/>
          <w:szCs w:val="18"/>
        </w:rPr>
      </w:pPr>
      <w:r w:rsidRPr="00A05DD4">
        <w:rPr>
          <w:rFonts w:ascii="Verdana" w:hAnsi="Verdana"/>
          <w:bCs/>
          <w:sz w:val="18"/>
          <w:szCs w:val="18"/>
        </w:rPr>
        <w:t>B.Tech (IT) from JUNTU Hyderabad During 2005-2008.</w:t>
      </w:r>
    </w:p>
    <w:p w:rsidR="00865CEC" w:rsidRPr="00A05DD4" w:rsidP="00746A3A" w14:paraId="01A7B25C" w14:textId="77777777">
      <w:pPr>
        <w:numPr>
          <w:ilvl w:val="0"/>
          <w:numId w:val="13"/>
        </w:numPr>
        <w:tabs>
          <w:tab w:val="left" w:pos="-360"/>
        </w:tabs>
        <w:suppressAutoHyphens w:val="0"/>
        <w:spacing w:after="200"/>
        <w:jc w:val="both"/>
        <w:rPr>
          <w:rFonts w:ascii="Verdana" w:hAnsi="Verdana"/>
          <w:bCs/>
          <w:sz w:val="18"/>
          <w:szCs w:val="18"/>
        </w:rPr>
      </w:pPr>
      <w:r w:rsidRPr="00A05DD4">
        <w:rPr>
          <w:rFonts w:ascii="Verdana" w:hAnsi="Verdana"/>
          <w:bCs/>
          <w:sz w:val="18"/>
          <w:szCs w:val="18"/>
        </w:rPr>
        <w:t xml:space="preserve">Diploma in Electronics and communication Eng. From SBTET during 1998-2001 </w:t>
      </w:r>
    </w:p>
    <w:p w:rsidR="004E3C8F" w:rsidRPr="00A05DD4" w:rsidP="004E3C8F" w14:paraId="1972264D" w14:textId="77777777">
      <w:pPr>
        <w:pStyle w:val="Heading1"/>
        <w:numPr>
          <w:ilvl w:val="0"/>
          <w:numId w:val="0"/>
        </w:numPr>
        <w:tabs>
          <w:tab w:val="left" w:pos="-360"/>
        </w:tabs>
        <w:ind w:hanging="540"/>
        <w:rPr>
          <w:rFonts w:ascii="Verdana" w:hAnsi="Verdana"/>
          <w:color w:val="auto"/>
          <w:sz w:val="18"/>
          <w:szCs w:val="18"/>
        </w:rPr>
      </w:pPr>
      <w:r w:rsidRPr="00A05DD4">
        <w:rPr>
          <w:rFonts w:ascii="Verdana" w:hAnsi="Verdana"/>
          <w:color w:val="auto"/>
          <w:sz w:val="18"/>
          <w:szCs w:val="18"/>
        </w:rPr>
        <w:t>Work Experience:</w:t>
      </w:r>
    </w:p>
    <w:p w:rsidR="004E3C8F" w:rsidRPr="00A05DD4" w:rsidP="00B8142A" w14:paraId="4B341843" w14:textId="77777777">
      <w:pPr>
        <w:rPr>
          <w:rFonts w:ascii="Verdana" w:hAnsi="Verdana"/>
          <w:sz w:val="18"/>
          <w:szCs w:val="18"/>
        </w:rPr>
      </w:pPr>
    </w:p>
    <w:p w:rsidR="005D3BDE" w:rsidRPr="005D3BDE" w:rsidP="005D3BDE" w14:paraId="2893A1D6" w14:textId="77777777">
      <w:pPr>
        <w:numPr>
          <w:ilvl w:val="0"/>
          <w:numId w:val="14"/>
        </w:numPr>
        <w:rPr>
          <w:rFonts w:ascii="Verdana" w:hAnsi="Verdana"/>
          <w:sz w:val="18"/>
          <w:szCs w:val="18"/>
        </w:rPr>
      </w:pPr>
      <w:r>
        <w:rPr>
          <w:rFonts w:ascii="Verdana" w:hAnsi="Verdana"/>
          <w:sz w:val="18"/>
          <w:szCs w:val="18"/>
        </w:rPr>
        <w:t>Worked</w:t>
      </w:r>
      <w:r w:rsidRPr="00A05DD4" w:rsidR="00842C50">
        <w:rPr>
          <w:rFonts w:ascii="Verdana" w:hAnsi="Verdana"/>
          <w:sz w:val="18"/>
          <w:szCs w:val="18"/>
        </w:rPr>
        <w:t xml:space="preserve"> as</w:t>
      </w:r>
      <w:r w:rsidRPr="00A05DD4" w:rsidR="00C1354B">
        <w:rPr>
          <w:rFonts w:ascii="Verdana" w:hAnsi="Verdana"/>
          <w:sz w:val="18"/>
          <w:szCs w:val="18"/>
        </w:rPr>
        <w:t xml:space="preserve"> </w:t>
      </w:r>
      <w:r>
        <w:rPr>
          <w:rFonts w:ascii="Verdana" w:hAnsi="Verdana"/>
          <w:sz w:val="18"/>
          <w:szCs w:val="18"/>
        </w:rPr>
        <w:t xml:space="preserve">a </w:t>
      </w:r>
      <w:r w:rsidRPr="00A05DD4" w:rsidR="00C1354B">
        <w:rPr>
          <w:rFonts w:ascii="Verdana" w:hAnsi="Verdana"/>
          <w:sz w:val="18"/>
          <w:szCs w:val="18"/>
        </w:rPr>
        <w:t xml:space="preserve">Sr Engineer in </w:t>
      </w:r>
      <w:r w:rsidRPr="00A05DD4" w:rsidR="002D23F5">
        <w:rPr>
          <w:rFonts w:ascii="Verdana" w:hAnsi="Verdana"/>
          <w:b/>
          <w:sz w:val="18"/>
          <w:szCs w:val="18"/>
        </w:rPr>
        <w:t>C</w:t>
      </w:r>
      <w:r w:rsidRPr="00A05DD4" w:rsidR="00865CEC">
        <w:rPr>
          <w:rFonts w:ascii="Verdana" w:hAnsi="Verdana"/>
          <w:b/>
          <w:sz w:val="18"/>
          <w:szCs w:val="18"/>
        </w:rPr>
        <w:t>SS CORP</w:t>
      </w:r>
      <w:r w:rsidRPr="00A05DD4" w:rsidR="002D23F5">
        <w:rPr>
          <w:rFonts w:ascii="Verdana" w:hAnsi="Verdana"/>
          <w:b/>
          <w:sz w:val="18"/>
          <w:szCs w:val="18"/>
        </w:rPr>
        <w:t>.</w:t>
      </w:r>
      <w:r w:rsidRPr="00A05DD4" w:rsidR="00842C50">
        <w:rPr>
          <w:rFonts w:ascii="Verdana" w:hAnsi="Verdana"/>
          <w:sz w:val="18"/>
          <w:szCs w:val="18"/>
        </w:rPr>
        <w:t xml:space="preserve"> </w:t>
      </w:r>
      <w:r w:rsidRPr="00A05DD4" w:rsidR="00641078">
        <w:rPr>
          <w:rFonts w:ascii="Verdana" w:hAnsi="Verdana"/>
          <w:sz w:val="18"/>
          <w:szCs w:val="18"/>
        </w:rPr>
        <w:t xml:space="preserve">from </w:t>
      </w:r>
      <w:r>
        <w:rPr>
          <w:rFonts w:ascii="Verdana" w:hAnsi="Verdana"/>
          <w:sz w:val="18"/>
          <w:szCs w:val="18"/>
        </w:rPr>
        <w:t>Feb</w:t>
      </w:r>
      <w:r w:rsidRPr="00A05DD4" w:rsidR="00882112">
        <w:rPr>
          <w:rFonts w:ascii="Verdana" w:hAnsi="Verdana"/>
          <w:sz w:val="18"/>
          <w:szCs w:val="18"/>
        </w:rPr>
        <w:t>-</w:t>
      </w:r>
      <w:r w:rsidRPr="00A05DD4" w:rsidR="00641078">
        <w:rPr>
          <w:rFonts w:ascii="Verdana" w:hAnsi="Verdana"/>
          <w:b/>
          <w:sz w:val="18"/>
          <w:szCs w:val="18"/>
        </w:rPr>
        <w:t>201</w:t>
      </w:r>
      <w:r w:rsidRPr="00A05DD4" w:rsidR="00C1354B">
        <w:rPr>
          <w:rFonts w:ascii="Verdana" w:hAnsi="Verdana"/>
          <w:b/>
          <w:sz w:val="18"/>
          <w:szCs w:val="18"/>
        </w:rPr>
        <w:t>5</w:t>
      </w:r>
      <w:r w:rsidRPr="00A05DD4" w:rsidR="00641078">
        <w:rPr>
          <w:rFonts w:ascii="Verdana" w:hAnsi="Verdana"/>
          <w:b/>
          <w:sz w:val="18"/>
          <w:szCs w:val="18"/>
        </w:rPr>
        <w:t xml:space="preserve"> to </w:t>
      </w:r>
      <w:r>
        <w:rPr>
          <w:rFonts w:ascii="Verdana" w:hAnsi="Verdana"/>
          <w:b/>
          <w:sz w:val="18"/>
          <w:szCs w:val="18"/>
        </w:rPr>
        <w:t>Mar 2022</w:t>
      </w:r>
    </w:p>
    <w:p w:rsidR="00CC3D30" w:rsidRPr="00A05DD4" w:rsidP="00CC3D30" w14:paraId="42B468A8" w14:textId="77777777">
      <w:pPr>
        <w:ind w:left="720"/>
        <w:rPr>
          <w:rFonts w:ascii="Verdana" w:hAnsi="Verdana"/>
          <w:sz w:val="18"/>
          <w:szCs w:val="18"/>
        </w:rPr>
      </w:pPr>
    </w:p>
    <w:p w:rsidR="002D23F5" w:rsidRPr="00CC3D30" w:rsidP="006F6834" w14:paraId="1E1FCDAC" w14:textId="285E7518">
      <w:pPr>
        <w:numPr>
          <w:ilvl w:val="0"/>
          <w:numId w:val="14"/>
        </w:numPr>
        <w:rPr>
          <w:rFonts w:ascii="Verdana" w:hAnsi="Verdana"/>
          <w:sz w:val="18"/>
          <w:szCs w:val="18"/>
        </w:rPr>
      </w:pPr>
      <w:r w:rsidRPr="00A05DD4">
        <w:rPr>
          <w:rFonts w:ascii="Verdana" w:hAnsi="Verdana"/>
          <w:sz w:val="18"/>
          <w:szCs w:val="18"/>
        </w:rPr>
        <w:t>Worked</w:t>
      </w:r>
      <w:r w:rsidRPr="00A05DD4" w:rsidR="00641078">
        <w:rPr>
          <w:rFonts w:ascii="Verdana" w:hAnsi="Verdana"/>
          <w:sz w:val="18"/>
          <w:szCs w:val="18"/>
        </w:rPr>
        <w:t xml:space="preserve"> as </w:t>
      </w:r>
      <w:r w:rsidRPr="00A05DD4" w:rsidR="00245A3B">
        <w:rPr>
          <w:rFonts w:ascii="Verdana" w:hAnsi="Verdana"/>
          <w:sz w:val="18"/>
          <w:szCs w:val="18"/>
        </w:rPr>
        <w:t>an</w:t>
      </w:r>
      <w:r w:rsidRPr="00A05DD4" w:rsidR="00641078">
        <w:rPr>
          <w:rFonts w:ascii="Verdana" w:hAnsi="Verdana"/>
          <w:sz w:val="18"/>
          <w:szCs w:val="18"/>
        </w:rPr>
        <w:t xml:space="preserve"> </w:t>
      </w:r>
      <w:r w:rsidRPr="00A05DD4" w:rsidR="00C1354B">
        <w:rPr>
          <w:rFonts w:ascii="Verdana" w:hAnsi="Verdana"/>
          <w:b/>
          <w:sz w:val="18"/>
          <w:szCs w:val="18"/>
        </w:rPr>
        <w:t xml:space="preserve">FMS Engineer </w:t>
      </w:r>
      <w:r w:rsidRPr="00A05DD4" w:rsidR="00641078">
        <w:rPr>
          <w:rFonts w:ascii="Verdana" w:hAnsi="Verdana"/>
          <w:sz w:val="18"/>
          <w:szCs w:val="18"/>
        </w:rPr>
        <w:t xml:space="preserve">in </w:t>
      </w:r>
      <w:r w:rsidRPr="00A05DD4" w:rsidR="00882112">
        <w:rPr>
          <w:rFonts w:ascii="Verdana" w:hAnsi="Verdana"/>
          <w:b/>
          <w:sz w:val="18"/>
          <w:szCs w:val="18"/>
        </w:rPr>
        <w:t>C</w:t>
      </w:r>
      <w:r w:rsidRPr="00A05DD4" w:rsidR="00C1354B">
        <w:rPr>
          <w:rFonts w:ascii="Verdana" w:hAnsi="Verdana"/>
          <w:b/>
          <w:sz w:val="18"/>
          <w:szCs w:val="18"/>
        </w:rPr>
        <w:t>MS INFOSYSTEM Hyderabad</w:t>
      </w:r>
      <w:r w:rsidRPr="00A05DD4" w:rsidR="00C1354B">
        <w:rPr>
          <w:rFonts w:ascii="Verdana" w:hAnsi="Verdana"/>
          <w:sz w:val="18"/>
          <w:szCs w:val="18"/>
        </w:rPr>
        <w:t xml:space="preserve"> </w:t>
      </w:r>
      <w:r w:rsidRPr="00A05DD4" w:rsidR="00641078">
        <w:rPr>
          <w:rFonts w:ascii="Verdana" w:hAnsi="Verdana"/>
          <w:sz w:val="18"/>
          <w:szCs w:val="18"/>
        </w:rPr>
        <w:t xml:space="preserve">from </w:t>
      </w:r>
      <w:r w:rsidRPr="00A05DD4" w:rsidR="00882112">
        <w:rPr>
          <w:rFonts w:ascii="Verdana" w:hAnsi="Verdana"/>
          <w:b/>
          <w:sz w:val="18"/>
          <w:szCs w:val="18"/>
        </w:rPr>
        <w:t>J</w:t>
      </w:r>
      <w:r w:rsidRPr="00A05DD4" w:rsidR="00C1354B">
        <w:rPr>
          <w:rFonts w:ascii="Verdana" w:hAnsi="Verdana"/>
          <w:b/>
          <w:sz w:val="18"/>
          <w:szCs w:val="18"/>
        </w:rPr>
        <w:t>a</w:t>
      </w:r>
      <w:r w:rsidRPr="00A05DD4" w:rsidR="00882112">
        <w:rPr>
          <w:rFonts w:ascii="Verdana" w:hAnsi="Verdana"/>
          <w:b/>
          <w:sz w:val="18"/>
          <w:szCs w:val="18"/>
        </w:rPr>
        <w:t>n-201</w:t>
      </w:r>
      <w:r w:rsidRPr="00A05DD4" w:rsidR="00C1354B">
        <w:rPr>
          <w:rFonts w:ascii="Verdana" w:hAnsi="Verdana"/>
          <w:b/>
          <w:sz w:val="18"/>
          <w:szCs w:val="18"/>
        </w:rPr>
        <w:t>4</w:t>
      </w:r>
      <w:r w:rsidRPr="00A05DD4" w:rsidR="00882112">
        <w:rPr>
          <w:rFonts w:ascii="Verdana" w:hAnsi="Verdana"/>
          <w:b/>
          <w:sz w:val="18"/>
          <w:szCs w:val="18"/>
        </w:rPr>
        <w:t xml:space="preserve"> to </w:t>
      </w:r>
      <w:r w:rsidR="00A74663">
        <w:rPr>
          <w:rFonts w:ascii="Verdana" w:hAnsi="Verdana"/>
          <w:b/>
          <w:sz w:val="18"/>
          <w:szCs w:val="18"/>
        </w:rPr>
        <w:t>Feb</w:t>
      </w:r>
      <w:r w:rsidRPr="00A05DD4" w:rsidR="00882112">
        <w:rPr>
          <w:rFonts w:ascii="Verdana" w:hAnsi="Verdana"/>
          <w:b/>
          <w:sz w:val="18"/>
          <w:szCs w:val="18"/>
        </w:rPr>
        <w:t>-</w:t>
      </w:r>
      <w:r w:rsidRPr="00A05DD4" w:rsidR="004943AB">
        <w:rPr>
          <w:rFonts w:ascii="Verdana" w:hAnsi="Verdana"/>
          <w:b/>
          <w:sz w:val="18"/>
          <w:szCs w:val="18"/>
        </w:rPr>
        <w:t>20</w:t>
      </w:r>
      <w:r w:rsidRPr="00A05DD4" w:rsidR="00641078">
        <w:rPr>
          <w:rFonts w:ascii="Verdana" w:hAnsi="Verdana"/>
          <w:b/>
          <w:sz w:val="18"/>
          <w:szCs w:val="18"/>
        </w:rPr>
        <w:t>1</w:t>
      </w:r>
      <w:r w:rsidRPr="00A05DD4" w:rsidR="00C1354B">
        <w:rPr>
          <w:rFonts w:ascii="Verdana" w:hAnsi="Verdana"/>
          <w:b/>
          <w:sz w:val="18"/>
          <w:szCs w:val="18"/>
        </w:rPr>
        <w:t>5</w:t>
      </w:r>
      <w:r w:rsidRPr="00A05DD4" w:rsidR="00F40EC7">
        <w:rPr>
          <w:rFonts w:ascii="Verdana" w:hAnsi="Verdana"/>
          <w:b/>
          <w:sz w:val="18"/>
          <w:szCs w:val="18"/>
        </w:rPr>
        <w:t>.</w:t>
      </w:r>
    </w:p>
    <w:p w:rsidR="00CC3D30" w:rsidRPr="00A05DD4" w:rsidP="00CC3D30" w14:paraId="452214C1" w14:textId="77777777">
      <w:pPr>
        <w:ind w:left="720"/>
        <w:rPr>
          <w:rFonts w:ascii="Verdana" w:hAnsi="Verdana"/>
          <w:sz w:val="18"/>
          <w:szCs w:val="18"/>
        </w:rPr>
      </w:pPr>
    </w:p>
    <w:p w:rsidR="00C02299" w:rsidRPr="00A05DD4" w:rsidP="006F6834" w14:paraId="4782FEB7" w14:textId="3E41956D">
      <w:pPr>
        <w:numPr>
          <w:ilvl w:val="0"/>
          <w:numId w:val="14"/>
        </w:numPr>
        <w:rPr>
          <w:rFonts w:ascii="Verdana" w:hAnsi="Verdana"/>
          <w:sz w:val="18"/>
          <w:szCs w:val="18"/>
        </w:rPr>
      </w:pPr>
      <w:r w:rsidRPr="00A05DD4">
        <w:rPr>
          <w:rFonts w:ascii="Verdana" w:hAnsi="Verdana"/>
          <w:sz w:val="18"/>
          <w:szCs w:val="18"/>
        </w:rPr>
        <w:t xml:space="preserve">Worked as a </w:t>
      </w:r>
      <w:r w:rsidRPr="00A05DD4" w:rsidR="00C1354B">
        <w:rPr>
          <w:rFonts w:ascii="Verdana" w:hAnsi="Verdana"/>
          <w:b/>
          <w:sz w:val="18"/>
          <w:szCs w:val="18"/>
        </w:rPr>
        <w:t>system admin</w:t>
      </w:r>
      <w:r w:rsidRPr="00A05DD4">
        <w:rPr>
          <w:rFonts w:ascii="Verdana" w:hAnsi="Verdana"/>
          <w:sz w:val="18"/>
          <w:szCs w:val="18"/>
        </w:rPr>
        <w:t xml:space="preserve"> in </w:t>
      </w:r>
      <w:r w:rsidRPr="00A05DD4" w:rsidR="00DB302E">
        <w:rPr>
          <w:rFonts w:ascii="Verdana" w:hAnsi="Verdana"/>
          <w:sz w:val="18"/>
          <w:szCs w:val="18"/>
        </w:rPr>
        <w:t>SVPCET engineering college puttur</w:t>
      </w:r>
      <w:r w:rsidRPr="00A05DD4">
        <w:rPr>
          <w:rFonts w:ascii="Verdana" w:hAnsi="Verdana"/>
          <w:sz w:val="18"/>
          <w:szCs w:val="18"/>
        </w:rPr>
        <w:t xml:space="preserve"> from </w:t>
      </w:r>
      <w:r w:rsidRPr="00A05DD4" w:rsidR="00DB302E">
        <w:rPr>
          <w:rFonts w:ascii="Verdana" w:hAnsi="Verdana"/>
          <w:sz w:val="18"/>
          <w:szCs w:val="18"/>
        </w:rPr>
        <w:t xml:space="preserve">June 2008 to July 2009 </w:t>
      </w:r>
      <w:r w:rsidRPr="00A05DD4" w:rsidR="00245A3B">
        <w:rPr>
          <w:rFonts w:ascii="Verdana" w:hAnsi="Verdana"/>
          <w:sz w:val="18"/>
          <w:szCs w:val="18"/>
        </w:rPr>
        <w:t>and</w:t>
      </w:r>
      <w:r w:rsidRPr="00A05DD4" w:rsidR="00DB302E">
        <w:rPr>
          <w:rFonts w:ascii="Verdana" w:hAnsi="Verdana"/>
          <w:sz w:val="18"/>
          <w:szCs w:val="18"/>
        </w:rPr>
        <w:t xml:space="preserve"> Aug 2010 to Oct 2011</w:t>
      </w:r>
    </w:p>
    <w:p w:rsidR="00BA2BFD" w:rsidRPr="00A05DD4" w:rsidP="00235965" w14:paraId="07727AB7" w14:textId="77777777">
      <w:pPr>
        <w:pStyle w:val="Heading1"/>
        <w:numPr>
          <w:ilvl w:val="0"/>
          <w:numId w:val="0"/>
        </w:numPr>
        <w:tabs>
          <w:tab w:val="left" w:pos="-360"/>
        </w:tabs>
        <w:ind w:hanging="540"/>
        <w:rPr>
          <w:rFonts w:ascii="Verdana" w:hAnsi="Verdana"/>
          <w:color w:val="auto"/>
          <w:sz w:val="18"/>
          <w:szCs w:val="18"/>
        </w:rPr>
      </w:pPr>
    </w:p>
    <w:p w:rsidR="00827AA0" w:rsidRPr="00A05DD4" w:rsidP="00235965" w14:paraId="4DDA75DA" w14:textId="77777777">
      <w:pPr>
        <w:pStyle w:val="Heading1"/>
        <w:numPr>
          <w:ilvl w:val="0"/>
          <w:numId w:val="0"/>
        </w:numPr>
        <w:tabs>
          <w:tab w:val="left" w:pos="-360"/>
        </w:tabs>
        <w:ind w:hanging="540"/>
        <w:rPr>
          <w:rFonts w:ascii="Verdana" w:hAnsi="Verdana"/>
          <w:color w:val="auto"/>
          <w:sz w:val="18"/>
          <w:szCs w:val="18"/>
        </w:rPr>
      </w:pPr>
      <w:r w:rsidRPr="00A05DD4">
        <w:rPr>
          <w:rFonts w:ascii="Verdana" w:hAnsi="Verdana"/>
          <w:color w:val="auto"/>
          <w:sz w:val="18"/>
          <w:szCs w:val="18"/>
        </w:rPr>
        <w:t>S</w:t>
      </w:r>
      <w:r w:rsidRPr="00A05DD4" w:rsidR="003C7F18">
        <w:rPr>
          <w:rFonts w:ascii="Verdana" w:hAnsi="Verdana"/>
          <w:color w:val="auto"/>
          <w:sz w:val="18"/>
          <w:szCs w:val="18"/>
        </w:rPr>
        <w:t>kill Set</w:t>
      </w:r>
      <w:r w:rsidRPr="00A05DD4" w:rsidR="008B7586">
        <w:rPr>
          <w:rFonts w:ascii="Verdana" w:hAnsi="Verdana"/>
          <w:color w:val="auto"/>
          <w:sz w:val="18"/>
          <w:szCs w:val="18"/>
        </w:rPr>
        <w:t>:</w:t>
      </w:r>
    </w:p>
    <w:p w:rsidR="00235965" w:rsidRPr="00A05DD4" w:rsidP="00235965" w14:paraId="50E80EF3" w14:textId="77777777">
      <w:pPr>
        <w:rPr>
          <w:rFonts w:ascii="Verdana" w:hAnsi="Verdana"/>
          <w:sz w:val="18"/>
          <w:szCs w:val="18"/>
        </w:rPr>
      </w:pPr>
    </w:p>
    <w:p w:rsidR="00D40FC1" w:rsidRPr="00A05DD4" w:rsidP="00A8527D" w14:paraId="7192698D" w14:textId="77777777">
      <w:pPr>
        <w:spacing w:line="360" w:lineRule="auto"/>
        <w:rPr>
          <w:rFonts w:ascii="Verdana" w:hAnsi="Verdana"/>
          <w:sz w:val="18"/>
          <w:szCs w:val="18"/>
        </w:rPr>
      </w:pPr>
      <w:r w:rsidRPr="00A05DD4">
        <w:rPr>
          <w:rFonts w:ascii="Verdana" w:hAnsi="Verdana"/>
          <w:sz w:val="18"/>
          <w:szCs w:val="18"/>
        </w:rPr>
        <w:t>Certifications</w:t>
      </w:r>
      <w:r w:rsidRPr="00A05DD4" w:rsidR="00A8527D">
        <w:rPr>
          <w:rFonts w:ascii="Verdana" w:hAnsi="Verdana"/>
          <w:sz w:val="18"/>
          <w:szCs w:val="18"/>
        </w:rPr>
        <w:tab/>
      </w:r>
      <w:r w:rsidRPr="00A05DD4" w:rsidR="00A8527D">
        <w:rPr>
          <w:rFonts w:ascii="Verdana" w:hAnsi="Verdana"/>
          <w:sz w:val="18"/>
          <w:szCs w:val="18"/>
        </w:rPr>
        <w:tab/>
      </w:r>
      <w:r w:rsidRPr="00A05DD4">
        <w:rPr>
          <w:rFonts w:ascii="Verdana" w:hAnsi="Verdana"/>
          <w:sz w:val="18"/>
          <w:szCs w:val="18"/>
        </w:rPr>
        <w:t>: Microsoft certified technology specialist (MCTS). Virtualization.</w:t>
      </w:r>
    </w:p>
    <w:p w:rsidR="00D40FC1" w:rsidRPr="00A05DD4" w:rsidP="00A8527D" w14:paraId="18E827EF" w14:textId="77777777">
      <w:pPr>
        <w:widowControl w:val="0"/>
        <w:autoSpaceDE w:val="0"/>
        <w:spacing w:line="360" w:lineRule="auto"/>
        <w:rPr>
          <w:rFonts w:ascii="Verdana" w:hAnsi="Verdana"/>
          <w:sz w:val="18"/>
          <w:szCs w:val="18"/>
        </w:rPr>
      </w:pPr>
      <w:r w:rsidRPr="00A05DD4">
        <w:rPr>
          <w:rFonts w:ascii="Verdana" w:hAnsi="Verdana"/>
          <w:sz w:val="18"/>
          <w:szCs w:val="18"/>
        </w:rPr>
        <w:t>Operating Systems</w:t>
      </w:r>
      <w:r w:rsidRPr="00A05DD4" w:rsidR="00A8527D">
        <w:rPr>
          <w:rFonts w:ascii="Verdana" w:hAnsi="Verdana"/>
          <w:sz w:val="18"/>
          <w:szCs w:val="18"/>
        </w:rPr>
        <w:tab/>
      </w:r>
      <w:r w:rsidRPr="00A05DD4">
        <w:rPr>
          <w:rFonts w:ascii="Verdana" w:hAnsi="Verdana"/>
          <w:sz w:val="18"/>
          <w:szCs w:val="18"/>
        </w:rPr>
        <w:t>: Windows server 2008, 12, Windows 7, 8, 10, Linux (Free BSD)</w:t>
      </w:r>
    </w:p>
    <w:p w:rsidR="00D40FC1" w:rsidRPr="00A05DD4" w:rsidP="00A8527D" w14:paraId="1D50A9E8" w14:textId="210AD562">
      <w:pPr>
        <w:pStyle w:val="NormalWeb"/>
        <w:shd w:val="clear" w:color="auto" w:fill="FFFFFF"/>
        <w:spacing w:before="150" w:after="0"/>
        <w:rPr>
          <w:rFonts w:ascii="Verdana" w:hAnsi="Verdana"/>
          <w:sz w:val="18"/>
          <w:szCs w:val="18"/>
          <w:lang w:val="en-US" w:eastAsia="ar-SA"/>
        </w:rPr>
      </w:pPr>
      <w:r w:rsidRPr="00A05DD4">
        <w:rPr>
          <w:rFonts w:ascii="Verdana" w:hAnsi="Verdana"/>
          <w:sz w:val="18"/>
          <w:szCs w:val="18"/>
          <w:lang w:val="en-US" w:eastAsia="ar-SA"/>
        </w:rPr>
        <w:t>Database Technologies</w:t>
      </w:r>
      <w:r w:rsidRPr="00A05DD4" w:rsidR="00A8527D">
        <w:rPr>
          <w:rFonts w:ascii="Verdana" w:hAnsi="Verdana"/>
          <w:sz w:val="18"/>
          <w:szCs w:val="18"/>
          <w:lang w:val="en-US" w:eastAsia="ar-SA"/>
        </w:rPr>
        <w:tab/>
      </w:r>
      <w:r w:rsidRPr="00A05DD4">
        <w:rPr>
          <w:rFonts w:ascii="Verdana" w:hAnsi="Verdana"/>
          <w:sz w:val="18"/>
          <w:szCs w:val="18"/>
          <w:lang w:val="en-US" w:eastAsia="ar-SA"/>
        </w:rPr>
        <w:t xml:space="preserve">: Microsoft Access, My SQL, </w:t>
      </w:r>
      <w:r w:rsidR="00EB2172">
        <w:rPr>
          <w:rFonts w:ascii="Verdana" w:hAnsi="Verdana"/>
          <w:sz w:val="18"/>
          <w:szCs w:val="18"/>
          <w:lang w:val="en-US" w:eastAsia="ar-SA"/>
        </w:rPr>
        <w:t xml:space="preserve">MS </w:t>
      </w:r>
      <w:r w:rsidRPr="00A05DD4">
        <w:rPr>
          <w:rFonts w:ascii="Verdana" w:hAnsi="Verdana"/>
          <w:sz w:val="18"/>
          <w:szCs w:val="18"/>
          <w:lang w:val="en-US" w:eastAsia="ar-SA"/>
        </w:rPr>
        <w:t>SQL Server 2012/2014/201</w:t>
      </w:r>
      <w:r w:rsidR="00EB2172">
        <w:rPr>
          <w:rFonts w:ascii="Verdana" w:hAnsi="Verdana"/>
          <w:sz w:val="18"/>
          <w:szCs w:val="18"/>
          <w:lang w:val="en-US" w:eastAsia="ar-SA"/>
        </w:rPr>
        <w:t>7/2019</w:t>
      </w:r>
    </w:p>
    <w:p w:rsidR="00D40FC1" w:rsidRPr="00A05DD4" w:rsidP="00A8527D" w14:paraId="3A92F7F5" w14:textId="77777777">
      <w:pPr>
        <w:widowControl w:val="0"/>
        <w:autoSpaceDE w:val="0"/>
        <w:spacing w:line="360" w:lineRule="auto"/>
        <w:rPr>
          <w:rFonts w:ascii="Verdana" w:hAnsi="Verdana"/>
          <w:sz w:val="18"/>
          <w:szCs w:val="18"/>
        </w:rPr>
      </w:pPr>
      <w:r w:rsidRPr="00A05DD4">
        <w:rPr>
          <w:rFonts w:ascii="Verdana" w:hAnsi="Verdana"/>
          <w:sz w:val="18"/>
          <w:szCs w:val="18"/>
        </w:rPr>
        <w:t>Application Software</w:t>
      </w:r>
      <w:r w:rsidRPr="00A05DD4" w:rsidR="00A8527D">
        <w:rPr>
          <w:rFonts w:ascii="Verdana" w:hAnsi="Verdana"/>
          <w:sz w:val="18"/>
          <w:szCs w:val="18"/>
        </w:rPr>
        <w:tab/>
      </w:r>
      <w:r w:rsidRPr="00A05DD4">
        <w:rPr>
          <w:rFonts w:ascii="Verdana" w:hAnsi="Verdana"/>
          <w:sz w:val="18"/>
          <w:szCs w:val="18"/>
        </w:rPr>
        <w:t>: McAfee Antivirus</w:t>
      </w:r>
      <w:r w:rsidR="00182240">
        <w:rPr>
          <w:rFonts w:ascii="Verdana" w:hAnsi="Verdana"/>
          <w:sz w:val="18"/>
          <w:szCs w:val="18"/>
        </w:rPr>
        <w:t xml:space="preserve">, Python basics, and .NET basics. </w:t>
      </w:r>
    </w:p>
    <w:p w:rsidR="00D40FC1" w:rsidRPr="00A05DD4" w:rsidP="00D40FC1" w14:paraId="333F4134" w14:textId="77777777">
      <w:pPr>
        <w:widowControl w:val="0"/>
        <w:autoSpaceDE w:val="0"/>
        <w:spacing w:line="360" w:lineRule="auto"/>
        <w:rPr>
          <w:rFonts w:ascii="Verdana" w:hAnsi="Verdana"/>
          <w:sz w:val="18"/>
          <w:szCs w:val="18"/>
        </w:rPr>
      </w:pPr>
      <w:r w:rsidRPr="00A05DD4">
        <w:rPr>
          <w:rFonts w:ascii="Verdana" w:hAnsi="Verdana"/>
          <w:sz w:val="18"/>
          <w:szCs w:val="18"/>
        </w:rPr>
        <w:t>Tools</w:t>
      </w:r>
      <w:r w:rsidRPr="00A05DD4" w:rsidR="00A8527D">
        <w:rPr>
          <w:rFonts w:ascii="Verdana" w:hAnsi="Verdana"/>
          <w:sz w:val="18"/>
          <w:szCs w:val="18"/>
        </w:rPr>
        <w:tab/>
      </w:r>
      <w:r w:rsidRPr="00A05DD4" w:rsidR="00A8527D">
        <w:rPr>
          <w:rFonts w:ascii="Verdana" w:hAnsi="Verdana"/>
          <w:sz w:val="18"/>
          <w:szCs w:val="18"/>
        </w:rPr>
        <w:tab/>
      </w:r>
      <w:r w:rsidRPr="00A05DD4" w:rsidR="00A8527D">
        <w:rPr>
          <w:rFonts w:ascii="Verdana" w:hAnsi="Verdana"/>
          <w:sz w:val="18"/>
          <w:szCs w:val="18"/>
        </w:rPr>
        <w:tab/>
      </w:r>
      <w:r w:rsidRPr="00A05DD4">
        <w:rPr>
          <w:rFonts w:ascii="Verdana" w:hAnsi="Verdana"/>
          <w:sz w:val="18"/>
          <w:szCs w:val="18"/>
        </w:rPr>
        <w:t>: Maximo, Magic, SCCM, SCOM and Power BI.</w:t>
      </w:r>
    </w:p>
    <w:p w:rsidR="00D40FC1" w:rsidRPr="00A05DD4" w:rsidP="003D57F1" w14:paraId="1CB54182" w14:textId="5DF4AF1D">
      <w:pPr>
        <w:pStyle w:val="NormalWeb"/>
        <w:shd w:val="clear" w:color="auto" w:fill="FFFFFF"/>
        <w:spacing w:before="210" w:after="0"/>
        <w:ind w:left="2160" w:hanging="2160"/>
        <w:rPr>
          <w:rFonts w:ascii="Verdana" w:hAnsi="Verdana"/>
          <w:sz w:val="18"/>
          <w:szCs w:val="18"/>
          <w:lang w:val="en-US" w:eastAsia="ar-SA"/>
        </w:rPr>
      </w:pPr>
      <w:r w:rsidRPr="00A05DD4">
        <w:rPr>
          <w:rFonts w:ascii="Verdana" w:hAnsi="Verdana"/>
          <w:sz w:val="18"/>
          <w:szCs w:val="18"/>
          <w:lang w:val="en-US" w:eastAsia="ar-SA"/>
        </w:rPr>
        <w:t>Power BI Tools</w:t>
      </w:r>
      <w:r w:rsidRPr="00A05DD4" w:rsidR="00A8527D">
        <w:rPr>
          <w:rFonts w:ascii="Verdana" w:hAnsi="Verdana"/>
          <w:sz w:val="18"/>
          <w:szCs w:val="18"/>
          <w:lang w:val="en-US" w:eastAsia="ar-SA"/>
        </w:rPr>
        <w:tab/>
      </w:r>
      <w:r w:rsidRPr="00A05DD4">
        <w:rPr>
          <w:rFonts w:ascii="Verdana" w:hAnsi="Verdana"/>
          <w:sz w:val="18"/>
          <w:szCs w:val="18"/>
          <w:lang w:val="en-US" w:eastAsia="ar-SA"/>
        </w:rPr>
        <w:t xml:space="preserve">: Power BI Desktop, Power Query, DAX, </w:t>
      </w:r>
      <w:r w:rsidR="00EB2172">
        <w:rPr>
          <w:rFonts w:ascii="Verdana" w:hAnsi="Verdana"/>
          <w:sz w:val="18"/>
          <w:szCs w:val="18"/>
          <w:lang w:val="en-US" w:eastAsia="ar-SA"/>
        </w:rPr>
        <w:t>MSBI tools(</w:t>
      </w:r>
      <w:r w:rsidRPr="00A05DD4">
        <w:rPr>
          <w:rFonts w:ascii="Verdana" w:hAnsi="Verdana"/>
          <w:sz w:val="18"/>
          <w:szCs w:val="18"/>
          <w:lang w:val="en-US" w:eastAsia="ar-SA"/>
        </w:rPr>
        <w:t>SSIS, SSRS, SSAS</w:t>
      </w:r>
      <w:r w:rsidR="00EB2172">
        <w:rPr>
          <w:rFonts w:ascii="Verdana" w:hAnsi="Verdana"/>
          <w:sz w:val="18"/>
          <w:szCs w:val="18"/>
          <w:lang w:val="en-US" w:eastAsia="ar-SA"/>
        </w:rPr>
        <w:t>)</w:t>
      </w:r>
    </w:p>
    <w:p w:rsidR="00D40FC1" w:rsidRPr="00A05DD4" w:rsidP="00A8527D" w14:paraId="709ED4FE" w14:textId="77777777">
      <w:pPr>
        <w:pStyle w:val="NormalWeb"/>
        <w:shd w:val="clear" w:color="auto" w:fill="FFFFFF"/>
        <w:spacing w:before="210" w:after="0"/>
        <w:rPr>
          <w:rFonts w:ascii="Verdana" w:hAnsi="Verdana"/>
          <w:sz w:val="18"/>
          <w:szCs w:val="18"/>
          <w:lang w:val="en-US" w:eastAsia="ar-SA"/>
        </w:rPr>
      </w:pPr>
      <w:r w:rsidRPr="00A05DD4">
        <w:rPr>
          <w:rFonts w:ascii="Verdana" w:hAnsi="Verdana"/>
          <w:sz w:val="18"/>
          <w:szCs w:val="18"/>
          <w:lang w:val="en-US" w:eastAsia="ar-SA"/>
        </w:rPr>
        <w:t>Cloud</w:t>
      </w:r>
      <w:r w:rsidRPr="00A05DD4">
        <w:rPr>
          <w:rFonts w:ascii="Verdana" w:hAnsi="Verdana"/>
          <w:sz w:val="18"/>
          <w:szCs w:val="18"/>
          <w:lang w:val="en-US" w:eastAsia="ar-SA"/>
        </w:rPr>
        <w:tab/>
      </w:r>
      <w:r w:rsidRPr="00A05DD4">
        <w:rPr>
          <w:rFonts w:ascii="Verdana" w:hAnsi="Verdana"/>
          <w:sz w:val="18"/>
          <w:szCs w:val="18"/>
          <w:lang w:val="en-US" w:eastAsia="ar-SA"/>
        </w:rPr>
        <w:tab/>
      </w:r>
      <w:r w:rsidRPr="00A05DD4">
        <w:rPr>
          <w:rFonts w:ascii="Verdana" w:hAnsi="Verdana"/>
          <w:sz w:val="18"/>
          <w:szCs w:val="18"/>
          <w:lang w:val="en-US" w:eastAsia="ar-SA"/>
        </w:rPr>
        <w:tab/>
        <w:t>:</w:t>
      </w:r>
      <w:r w:rsidRPr="00A05DD4" w:rsidR="00892747">
        <w:rPr>
          <w:rFonts w:ascii="Verdana" w:hAnsi="Verdana"/>
          <w:sz w:val="18"/>
          <w:szCs w:val="18"/>
          <w:lang w:val="en-US" w:eastAsia="ar-SA"/>
        </w:rPr>
        <w:t xml:space="preserve"> </w:t>
      </w:r>
      <w:r w:rsidRPr="00A05DD4">
        <w:rPr>
          <w:rFonts w:ascii="Verdana" w:hAnsi="Verdana"/>
          <w:sz w:val="18"/>
          <w:szCs w:val="18"/>
          <w:lang w:val="en-US" w:eastAsia="ar-SA"/>
        </w:rPr>
        <w:t>Having basic knowledge on Azure cloud</w:t>
      </w:r>
      <w:r w:rsidR="000F6777">
        <w:rPr>
          <w:rFonts w:ascii="Verdana" w:hAnsi="Verdana"/>
          <w:sz w:val="18"/>
          <w:szCs w:val="18"/>
          <w:lang w:val="en-US" w:eastAsia="ar-SA"/>
        </w:rPr>
        <w:t xml:space="preserve"> and ZEN1, ZEN2 security</w:t>
      </w:r>
      <w:r w:rsidRPr="00A05DD4">
        <w:rPr>
          <w:rFonts w:ascii="Verdana" w:hAnsi="Verdana"/>
          <w:sz w:val="18"/>
          <w:szCs w:val="18"/>
          <w:lang w:val="en-US" w:eastAsia="ar-SA"/>
        </w:rPr>
        <w:t>.</w:t>
      </w:r>
    </w:p>
    <w:p w:rsidR="00652732" w:rsidRPr="00A05DD4" w:rsidP="008979DE" w14:paraId="185DFA07" w14:textId="77777777">
      <w:pPr>
        <w:pStyle w:val="Heading1"/>
        <w:numPr>
          <w:ilvl w:val="0"/>
          <w:numId w:val="0"/>
        </w:numPr>
        <w:tabs>
          <w:tab w:val="left" w:pos="-360"/>
        </w:tabs>
        <w:ind w:left="-540"/>
        <w:rPr>
          <w:rFonts w:ascii="Verdana" w:hAnsi="Verdana"/>
          <w:color w:val="auto"/>
          <w:sz w:val="18"/>
          <w:szCs w:val="18"/>
        </w:rPr>
      </w:pPr>
    </w:p>
    <w:p w:rsidR="00B8142A" w:rsidRPr="00A05DD4" w:rsidP="00B8142A" w14:paraId="684DABCB" w14:textId="77777777">
      <w:pPr>
        <w:pStyle w:val="Heading1"/>
        <w:numPr>
          <w:ilvl w:val="0"/>
          <w:numId w:val="0"/>
        </w:numPr>
        <w:tabs>
          <w:tab w:val="left" w:pos="-360"/>
        </w:tabs>
        <w:ind w:left="-540"/>
        <w:rPr>
          <w:rFonts w:ascii="Verdana" w:hAnsi="Verdana"/>
          <w:color w:val="auto"/>
          <w:sz w:val="18"/>
          <w:szCs w:val="18"/>
          <w:u w:val="single"/>
        </w:rPr>
      </w:pPr>
      <w:r w:rsidRPr="00A05DD4">
        <w:rPr>
          <w:rFonts w:ascii="Verdana" w:hAnsi="Verdana"/>
          <w:color w:val="auto"/>
          <w:sz w:val="18"/>
          <w:szCs w:val="18"/>
          <w:u w:val="single"/>
        </w:rPr>
        <w:t>Professional Experience:</w:t>
      </w:r>
    </w:p>
    <w:p w:rsidR="00B8142A" w:rsidRPr="00A05DD4" w:rsidP="00B8142A" w14:paraId="06C46F01" w14:textId="77777777">
      <w:pPr>
        <w:pStyle w:val="Heading1"/>
        <w:numPr>
          <w:ilvl w:val="0"/>
          <w:numId w:val="0"/>
        </w:numPr>
        <w:tabs>
          <w:tab w:val="left" w:pos="-360"/>
        </w:tabs>
        <w:ind w:left="-540"/>
        <w:rPr>
          <w:rFonts w:ascii="Verdana" w:hAnsi="Verdana"/>
          <w:color w:val="auto"/>
          <w:sz w:val="18"/>
          <w:szCs w:val="18"/>
          <w:u w:val="single"/>
        </w:rPr>
      </w:pPr>
    </w:p>
    <w:p w:rsidR="00B8142A" w:rsidRPr="00A05DD4" w:rsidP="00B8142A" w14:paraId="38E32E30" w14:textId="77777777">
      <w:pPr>
        <w:pStyle w:val="Heading1"/>
        <w:numPr>
          <w:ilvl w:val="0"/>
          <w:numId w:val="0"/>
        </w:numPr>
        <w:tabs>
          <w:tab w:val="left" w:pos="-360"/>
        </w:tabs>
        <w:ind w:left="-540"/>
        <w:rPr>
          <w:rFonts w:ascii="Verdana" w:hAnsi="Verdana"/>
          <w:color w:val="auto"/>
          <w:sz w:val="18"/>
          <w:szCs w:val="18"/>
          <w:u w:val="single"/>
        </w:rPr>
      </w:pPr>
      <w:r w:rsidRPr="00A05DD4">
        <w:rPr>
          <w:rFonts w:ascii="Verdana" w:hAnsi="Verdana"/>
          <w:color w:val="auto"/>
          <w:sz w:val="18"/>
          <w:szCs w:val="18"/>
          <w:u w:val="single"/>
        </w:rPr>
        <w:t>Project # 1:</w:t>
      </w:r>
    </w:p>
    <w:p w:rsidR="00B8142A" w:rsidRPr="00A05DD4" w:rsidP="00B8142A" w14:paraId="7E6FC372" w14:textId="77777777">
      <w:pPr>
        <w:rPr>
          <w:rFonts w:ascii="Verdana" w:hAnsi="Verdana"/>
          <w:sz w:val="18"/>
          <w:szCs w:val="18"/>
        </w:rPr>
      </w:pPr>
    </w:p>
    <w:p w:rsidR="00C86AF4" w:rsidRPr="00A05DD4" w:rsidP="00C86AF4" w14:paraId="20A9EEB7" w14:textId="77777777">
      <w:pPr>
        <w:ind w:left="-426"/>
        <w:rPr>
          <w:rFonts w:ascii="Verdana" w:hAnsi="Verdana"/>
          <w:b/>
          <w:sz w:val="18"/>
          <w:szCs w:val="18"/>
        </w:rPr>
      </w:pPr>
      <w:r w:rsidRPr="00A05DD4">
        <w:rPr>
          <w:rFonts w:ascii="Verdana" w:hAnsi="Verdana"/>
          <w:b/>
          <w:sz w:val="18"/>
          <w:szCs w:val="18"/>
        </w:rPr>
        <w:t>Project Name</w:t>
      </w:r>
      <w:r w:rsidRPr="00A05DD4">
        <w:rPr>
          <w:rFonts w:ascii="Verdana" w:hAnsi="Verdana"/>
          <w:b/>
          <w:sz w:val="18"/>
          <w:szCs w:val="18"/>
        </w:rPr>
        <w:tab/>
      </w:r>
      <w:r w:rsidRPr="00A05DD4">
        <w:rPr>
          <w:rFonts w:ascii="Verdana" w:hAnsi="Verdana"/>
          <w:b/>
          <w:sz w:val="18"/>
          <w:szCs w:val="18"/>
        </w:rPr>
        <w:tab/>
        <w:t>:</w:t>
      </w:r>
      <w:r w:rsidRPr="00A05DD4">
        <w:rPr>
          <w:rFonts w:ascii="Verdana" w:hAnsi="Verdana"/>
          <w:b/>
          <w:sz w:val="18"/>
          <w:szCs w:val="18"/>
        </w:rPr>
        <w:tab/>
      </w:r>
      <w:r w:rsidRPr="00A05DD4" w:rsidR="00892747">
        <w:rPr>
          <w:rFonts w:ascii="Verdana" w:hAnsi="Verdana"/>
          <w:b/>
          <w:sz w:val="18"/>
          <w:szCs w:val="18"/>
        </w:rPr>
        <w:t>HUL (Hindustan Unilever</w:t>
      </w:r>
      <w:r w:rsidRPr="00A05DD4">
        <w:rPr>
          <w:rFonts w:ascii="Verdana" w:hAnsi="Verdana"/>
          <w:b/>
          <w:sz w:val="18"/>
          <w:szCs w:val="18"/>
        </w:rPr>
        <w:t>)</w:t>
      </w:r>
    </w:p>
    <w:p w:rsidR="00C86AF4" w:rsidRPr="00A05DD4" w:rsidP="00C86AF4" w14:paraId="3237B786" w14:textId="77777777">
      <w:pPr>
        <w:ind w:left="-426"/>
        <w:rPr>
          <w:rFonts w:ascii="Verdana" w:hAnsi="Verdana"/>
          <w:sz w:val="18"/>
          <w:szCs w:val="18"/>
        </w:rPr>
      </w:pPr>
      <w:r w:rsidRPr="00A05DD4">
        <w:rPr>
          <w:rFonts w:ascii="Verdana" w:hAnsi="Verdana"/>
          <w:b/>
          <w:bCs/>
          <w:sz w:val="18"/>
          <w:szCs w:val="18"/>
          <w:lang w:val="en-IN"/>
        </w:rPr>
        <w:t xml:space="preserve">Role </w:t>
      </w:r>
      <w:r w:rsidRPr="00A05DD4">
        <w:rPr>
          <w:rFonts w:ascii="Verdana" w:hAnsi="Verdana"/>
          <w:sz w:val="18"/>
          <w:szCs w:val="18"/>
        </w:rPr>
        <w:tab/>
      </w:r>
      <w:r w:rsidRPr="00A05DD4">
        <w:rPr>
          <w:rFonts w:ascii="Verdana" w:hAnsi="Verdana"/>
          <w:sz w:val="18"/>
          <w:szCs w:val="18"/>
        </w:rPr>
        <w:tab/>
      </w:r>
      <w:r w:rsidRPr="00A05DD4">
        <w:rPr>
          <w:rFonts w:ascii="Verdana" w:hAnsi="Verdana"/>
          <w:sz w:val="18"/>
          <w:szCs w:val="18"/>
        </w:rPr>
        <w:tab/>
        <w:t>:</w:t>
      </w:r>
      <w:r w:rsidRPr="00A05DD4">
        <w:rPr>
          <w:rFonts w:ascii="Verdana" w:hAnsi="Verdana"/>
          <w:sz w:val="18"/>
          <w:szCs w:val="18"/>
        </w:rPr>
        <w:tab/>
      </w:r>
      <w:r w:rsidRPr="00A05DD4" w:rsidR="00892747">
        <w:rPr>
          <w:rFonts w:ascii="Verdana" w:hAnsi="Verdana"/>
          <w:sz w:val="18"/>
          <w:szCs w:val="18"/>
        </w:rPr>
        <w:t>Sr Engineer</w:t>
      </w:r>
    </w:p>
    <w:p w:rsidR="00C86AF4" w:rsidRPr="00A05DD4" w:rsidP="00892747" w14:paraId="1E886FBD" w14:textId="77777777">
      <w:pPr>
        <w:ind w:left="-426"/>
        <w:jc w:val="both"/>
        <w:rPr>
          <w:rFonts w:ascii="Verdana" w:hAnsi="Verdana"/>
          <w:sz w:val="18"/>
          <w:szCs w:val="18"/>
        </w:rPr>
      </w:pPr>
      <w:r w:rsidRPr="00A05DD4">
        <w:rPr>
          <w:rFonts w:ascii="Verdana" w:hAnsi="Verdana"/>
          <w:b/>
          <w:bCs/>
          <w:sz w:val="18"/>
          <w:szCs w:val="18"/>
          <w:lang w:val="en-IN"/>
        </w:rPr>
        <w:t>Period</w:t>
      </w:r>
      <w:r w:rsidRPr="00A05DD4">
        <w:rPr>
          <w:rFonts w:ascii="Verdana" w:hAnsi="Verdana"/>
          <w:b/>
          <w:bCs/>
          <w:sz w:val="18"/>
          <w:szCs w:val="18"/>
          <w:lang w:val="en-IN"/>
        </w:rPr>
        <w:tab/>
      </w:r>
      <w:r w:rsidRPr="00A05DD4">
        <w:rPr>
          <w:rFonts w:ascii="Verdana" w:hAnsi="Verdana"/>
          <w:sz w:val="18"/>
          <w:szCs w:val="18"/>
        </w:rPr>
        <w:tab/>
      </w:r>
      <w:r w:rsidRPr="00A05DD4">
        <w:rPr>
          <w:rFonts w:ascii="Verdana" w:hAnsi="Verdana"/>
          <w:sz w:val="18"/>
          <w:szCs w:val="18"/>
        </w:rPr>
        <w:tab/>
        <w:t>:</w:t>
      </w:r>
      <w:r w:rsidRPr="00A05DD4">
        <w:rPr>
          <w:rFonts w:ascii="Verdana" w:hAnsi="Verdana"/>
          <w:sz w:val="18"/>
          <w:szCs w:val="18"/>
        </w:rPr>
        <w:tab/>
      </w:r>
      <w:r w:rsidR="002C226F">
        <w:rPr>
          <w:rFonts w:ascii="Verdana" w:hAnsi="Verdana"/>
          <w:sz w:val="18"/>
          <w:szCs w:val="18"/>
        </w:rPr>
        <w:t>sept</w:t>
      </w:r>
      <w:r w:rsidRPr="00A05DD4" w:rsidR="007B76D7">
        <w:rPr>
          <w:rFonts w:ascii="Verdana" w:hAnsi="Verdana"/>
          <w:sz w:val="18"/>
          <w:szCs w:val="18"/>
        </w:rPr>
        <w:t>-201</w:t>
      </w:r>
      <w:r w:rsidR="002C226F">
        <w:rPr>
          <w:rFonts w:ascii="Verdana" w:hAnsi="Verdana"/>
          <w:sz w:val="18"/>
          <w:szCs w:val="18"/>
        </w:rPr>
        <w:t>8</w:t>
      </w:r>
      <w:r w:rsidRPr="00A05DD4" w:rsidR="007B76D7">
        <w:rPr>
          <w:rFonts w:ascii="Verdana" w:hAnsi="Verdana"/>
          <w:sz w:val="18"/>
          <w:szCs w:val="18"/>
        </w:rPr>
        <w:t xml:space="preserve"> to </w:t>
      </w:r>
      <w:r w:rsidR="002C226F">
        <w:rPr>
          <w:rFonts w:ascii="Verdana" w:hAnsi="Verdana"/>
          <w:sz w:val="18"/>
          <w:szCs w:val="18"/>
        </w:rPr>
        <w:t>march 2022</w:t>
      </w:r>
    </w:p>
    <w:p w:rsidR="00C86AF4" w:rsidRPr="00A05DD4" w:rsidP="00C86AF4" w14:paraId="73337A40" w14:textId="77777777">
      <w:pPr>
        <w:ind w:left="-426"/>
        <w:rPr>
          <w:rFonts w:ascii="Verdana" w:hAnsi="Verdana"/>
          <w:b/>
          <w:sz w:val="18"/>
          <w:szCs w:val="18"/>
        </w:rPr>
      </w:pPr>
    </w:p>
    <w:p w:rsidR="00C86AF4" w:rsidRPr="00A05DD4" w:rsidP="00C86AF4" w14:paraId="18E5EC3A" w14:textId="77777777">
      <w:pPr>
        <w:ind w:left="-426"/>
        <w:rPr>
          <w:rFonts w:ascii="Verdana" w:hAnsi="Verdana"/>
          <w:bCs/>
          <w:sz w:val="18"/>
          <w:szCs w:val="18"/>
        </w:rPr>
      </w:pPr>
      <w:r w:rsidRPr="00A05DD4">
        <w:rPr>
          <w:rFonts w:ascii="Verdana" w:hAnsi="Verdana"/>
          <w:bCs/>
          <w:sz w:val="18"/>
          <w:szCs w:val="18"/>
        </w:rPr>
        <w:t xml:space="preserve">                     </w:t>
      </w:r>
      <w:r w:rsidRPr="00A05DD4" w:rsidR="00892747">
        <w:rPr>
          <w:rFonts w:ascii="Verdana" w:hAnsi="Verdana"/>
          <w:bCs/>
          <w:sz w:val="18"/>
          <w:szCs w:val="18"/>
        </w:rPr>
        <w:t>HUL is a product-based company</w:t>
      </w:r>
      <w:r w:rsidRPr="00A05DD4">
        <w:rPr>
          <w:rFonts w:ascii="Verdana" w:hAnsi="Verdana"/>
          <w:bCs/>
          <w:sz w:val="18"/>
          <w:szCs w:val="18"/>
        </w:rPr>
        <w:t>,</w:t>
      </w:r>
      <w:r w:rsidRPr="00A05DD4" w:rsidR="00892747">
        <w:rPr>
          <w:rFonts w:ascii="Verdana" w:hAnsi="Verdana"/>
          <w:bCs/>
          <w:sz w:val="18"/>
          <w:szCs w:val="18"/>
        </w:rPr>
        <w:t xml:space="preserve"> in India and Nepal</w:t>
      </w:r>
      <w:r w:rsidRPr="00A05DD4">
        <w:rPr>
          <w:rFonts w:ascii="Verdana" w:hAnsi="Verdana"/>
          <w:bCs/>
          <w:sz w:val="18"/>
          <w:szCs w:val="18"/>
        </w:rPr>
        <w:t xml:space="preserve">. </w:t>
      </w:r>
      <w:r w:rsidRPr="00A05DD4" w:rsidR="00892747">
        <w:rPr>
          <w:rFonts w:ascii="Verdana" w:hAnsi="Verdana"/>
          <w:bCs/>
          <w:sz w:val="18"/>
          <w:szCs w:val="18"/>
        </w:rPr>
        <w:t>They are r</w:t>
      </w:r>
      <w:r w:rsidRPr="00A05DD4" w:rsidR="00AA5DA4">
        <w:rPr>
          <w:rFonts w:ascii="Verdana" w:hAnsi="Verdana"/>
          <w:bCs/>
          <w:sz w:val="18"/>
          <w:szCs w:val="18"/>
        </w:rPr>
        <w:t>unning sales to all outlets through RS points. HUL is giving stock to RS points different PLG wise like DETS, PP, BEVS and CPD products. And outlets.</w:t>
      </w:r>
    </w:p>
    <w:p w:rsidR="00C86AF4" w:rsidRPr="00A05DD4" w:rsidP="00C86AF4" w14:paraId="47A43407" w14:textId="77777777">
      <w:pPr>
        <w:ind w:left="-426"/>
        <w:rPr>
          <w:rFonts w:ascii="Verdana" w:hAnsi="Verdana"/>
          <w:bCs/>
          <w:sz w:val="18"/>
          <w:szCs w:val="18"/>
        </w:rPr>
      </w:pPr>
    </w:p>
    <w:p w:rsidR="00C86AF4" w:rsidRPr="00A05DD4" w:rsidP="00C86AF4" w14:paraId="016CCAE9" w14:textId="77777777">
      <w:pPr>
        <w:ind w:left="-426"/>
        <w:rPr>
          <w:rFonts w:ascii="Verdana" w:hAnsi="Verdana"/>
          <w:bCs/>
          <w:sz w:val="18"/>
          <w:szCs w:val="18"/>
        </w:rPr>
      </w:pPr>
      <w:r w:rsidRPr="00A05DD4">
        <w:rPr>
          <w:rFonts w:ascii="Verdana" w:hAnsi="Verdana"/>
          <w:b/>
          <w:sz w:val="18"/>
          <w:szCs w:val="18"/>
        </w:rPr>
        <w:t>Roles and Responsibilities:</w:t>
      </w:r>
    </w:p>
    <w:p w:rsidR="00C86AF4" w:rsidRPr="00A05DD4" w:rsidP="00BA2BFD" w14:paraId="45B1025E" w14:textId="77777777">
      <w:pPr>
        <w:numPr>
          <w:ilvl w:val="0"/>
          <w:numId w:val="15"/>
        </w:numPr>
        <w:rPr>
          <w:rFonts w:ascii="Verdana" w:hAnsi="Verdana"/>
          <w:sz w:val="18"/>
          <w:szCs w:val="18"/>
        </w:rPr>
      </w:pPr>
      <w:r w:rsidRPr="00A05DD4">
        <w:rPr>
          <w:rFonts w:ascii="Verdana" w:hAnsi="Verdana"/>
          <w:sz w:val="18"/>
          <w:szCs w:val="18"/>
        </w:rPr>
        <w:t>Worked on Power BI Dashboard/Report Enhancements for adding new columns, calculated columns and changing/modifying the calculations and published them to Workspace.</w:t>
      </w:r>
    </w:p>
    <w:p w:rsidR="00930ECE" w:rsidRPr="00A05DD4" w:rsidP="00BA2BFD" w14:paraId="32B4B30E" w14:textId="77777777">
      <w:pPr>
        <w:numPr>
          <w:ilvl w:val="0"/>
          <w:numId w:val="15"/>
        </w:numPr>
        <w:rPr>
          <w:rStyle w:val="Strong"/>
          <w:rFonts w:ascii="Verdana" w:hAnsi="Verdana"/>
          <w:b w:val="0"/>
          <w:bCs w:val="0"/>
          <w:sz w:val="18"/>
          <w:szCs w:val="18"/>
        </w:rPr>
      </w:pPr>
      <w:r w:rsidRPr="00A05DD4">
        <w:rPr>
          <w:rStyle w:val="Strong"/>
          <w:rFonts w:ascii="Verdana" w:hAnsi="Verdana" w:cs="Arial"/>
          <w:b w:val="0"/>
          <w:sz w:val="18"/>
          <w:szCs w:val="18"/>
        </w:rPr>
        <w:t>Maintaining Client databases in cloud and non-cloud.</w:t>
      </w:r>
    </w:p>
    <w:p w:rsidR="00757B01" w:rsidRPr="00A05DD4" w:rsidP="00BA2BFD" w14:paraId="5945FC65" w14:textId="77777777">
      <w:pPr>
        <w:numPr>
          <w:ilvl w:val="0"/>
          <w:numId w:val="15"/>
        </w:numPr>
        <w:rPr>
          <w:rStyle w:val="Strong"/>
          <w:rFonts w:ascii="Verdana" w:hAnsi="Verdana"/>
          <w:b w:val="0"/>
          <w:bCs w:val="0"/>
          <w:sz w:val="18"/>
          <w:szCs w:val="18"/>
        </w:rPr>
      </w:pPr>
      <w:r w:rsidRPr="00A05DD4">
        <w:rPr>
          <w:rStyle w:val="Strong"/>
          <w:rFonts w:ascii="Verdana" w:hAnsi="Verdana" w:cs="Arial"/>
          <w:b w:val="0"/>
          <w:sz w:val="18"/>
          <w:szCs w:val="18"/>
        </w:rPr>
        <w:t>Import data from different data sources to create Power BI reports and Dashboards.</w:t>
      </w:r>
    </w:p>
    <w:p w:rsidR="001023AF" w:rsidRPr="00A05DD4" w:rsidP="00BA2BFD" w14:paraId="6CF0A680" w14:textId="77777777">
      <w:pPr>
        <w:numPr>
          <w:ilvl w:val="0"/>
          <w:numId w:val="15"/>
        </w:numPr>
        <w:rPr>
          <w:rFonts w:ascii="Verdana" w:hAnsi="Verdana"/>
          <w:sz w:val="18"/>
          <w:szCs w:val="18"/>
        </w:rPr>
      </w:pPr>
      <w:r w:rsidRPr="00A05DD4">
        <w:rPr>
          <w:rStyle w:val="Strong"/>
          <w:rFonts w:ascii="Verdana" w:hAnsi="Verdana" w:cs="Arial"/>
          <w:b w:val="0"/>
          <w:sz w:val="18"/>
          <w:szCs w:val="18"/>
        </w:rPr>
        <w:t>Used different type of slicers available in Power BI for creating reports.</w:t>
      </w:r>
    </w:p>
    <w:p w:rsidR="00C86AF4" w:rsidRPr="00A05DD4" w:rsidP="00BA2BFD" w14:paraId="67306758" w14:textId="77777777">
      <w:pPr>
        <w:numPr>
          <w:ilvl w:val="0"/>
          <w:numId w:val="15"/>
        </w:numPr>
        <w:rPr>
          <w:rFonts w:ascii="Verdana" w:hAnsi="Verdana"/>
          <w:sz w:val="18"/>
          <w:szCs w:val="18"/>
        </w:rPr>
      </w:pPr>
      <w:r w:rsidRPr="00A05DD4">
        <w:rPr>
          <w:rFonts w:ascii="Verdana" w:hAnsi="Verdana"/>
          <w:sz w:val="18"/>
          <w:szCs w:val="18"/>
        </w:rPr>
        <w:t>Developed complex calculated measures using Data Analysis Expression language (DAX)</w:t>
      </w:r>
    </w:p>
    <w:p w:rsidR="00C86AF4" w:rsidRPr="00A05DD4" w:rsidP="00BA2BFD" w14:paraId="46F99C12" w14:textId="77777777">
      <w:pPr>
        <w:numPr>
          <w:ilvl w:val="0"/>
          <w:numId w:val="15"/>
        </w:numPr>
        <w:rPr>
          <w:rFonts w:ascii="Verdana" w:hAnsi="Verdana"/>
          <w:sz w:val="18"/>
          <w:szCs w:val="18"/>
        </w:rPr>
      </w:pPr>
      <w:r w:rsidRPr="00A05DD4">
        <w:rPr>
          <w:rFonts w:ascii="Verdana" w:hAnsi="Verdana"/>
          <w:sz w:val="18"/>
          <w:szCs w:val="18"/>
        </w:rPr>
        <w:t xml:space="preserve">Developed different types visuals like bar and column charts, Combo charts, Doughnut charts, Matrix and more custom Visuals in PowerBI </w:t>
      </w:r>
    </w:p>
    <w:p w:rsidR="00C86AF4" w:rsidRPr="00A05DD4" w:rsidP="00BA2BFD" w14:paraId="70E5371A" w14:textId="77777777">
      <w:pPr>
        <w:numPr>
          <w:ilvl w:val="0"/>
          <w:numId w:val="15"/>
        </w:numPr>
        <w:rPr>
          <w:rFonts w:ascii="Verdana" w:hAnsi="Verdana"/>
          <w:sz w:val="18"/>
          <w:szCs w:val="18"/>
        </w:rPr>
      </w:pPr>
      <w:r w:rsidRPr="00A05DD4">
        <w:rPr>
          <w:rFonts w:ascii="Verdana" w:hAnsi="Verdana"/>
          <w:sz w:val="18"/>
          <w:szCs w:val="18"/>
        </w:rPr>
        <w:t>Provided support to the Operations teams for production deployment while publishing the PBI reports.</w:t>
      </w:r>
    </w:p>
    <w:p w:rsidR="00C86AF4" w:rsidRPr="00A05DD4" w:rsidP="00BA2BFD" w14:paraId="247FD51C" w14:textId="77777777">
      <w:pPr>
        <w:numPr>
          <w:ilvl w:val="0"/>
          <w:numId w:val="15"/>
        </w:numPr>
        <w:rPr>
          <w:rFonts w:ascii="Verdana" w:hAnsi="Verdana"/>
          <w:sz w:val="18"/>
          <w:szCs w:val="18"/>
        </w:rPr>
      </w:pPr>
      <w:r w:rsidRPr="00A05DD4">
        <w:rPr>
          <w:rFonts w:ascii="Verdana" w:hAnsi="Verdana"/>
          <w:sz w:val="18"/>
          <w:szCs w:val="18"/>
        </w:rPr>
        <w:t>Gateway Configuration and Scheduled Refresh.</w:t>
      </w:r>
    </w:p>
    <w:p w:rsidR="00C86AF4" w:rsidRPr="00A05DD4" w:rsidP="00BA2BFD" w14:paraId="571F65F7" w14:textId="77777777">
      <w:pPr>
        <w:numPr>
          <w:ilvl w:val="0"/>
          <w:numId w:val="15"/>
        </w:numPr>
        <w:rPr>
          <w:rFonts w:ascii="Verdana" w:hAnsi="Verdana"/>
          <w:sz w:val="18"/>
          <w:szCs w:val="18"/>
        </w:rPr>
      </w:pPr>
      <w:r w:rsidRPr="00A05DD4">
        <w:rPr>
          <w:rFonts w:ascii="Verdana" w:hAnsi="Verdana"/>
          <w:sz w:val="18"/>
          <w:szCs w:val="18"/>
        </w:rPr>
        <w:t>Worked with Matrix,</w:t>
      </w:r>
      <w:r w:rsidRPr="00A05DD4" w:rsidR="00AA23C0">
        <w:rPr>
          <w:rFonts w:ascii="Verdana" w:hAnsi="Verdana"/>
          <w:sz w:val="18"/>
          <w:szCs w:val="18"/>
        </w:rPr>
        <w:t xml:space="preserve"> </w:t>
      </w:r>
      <w:r w:rsidRPr="00A05DD4">
        <w:rPr>
          <w:rFonts w:ascii="Verdana" w:hAnsi="Verdana"/>
          <w:sz w:val="18"/>
          <w:szCs w:val="18"/>
        </w:rPr>
        <w:t>Implement Row Level security in Power BI.</w:t>
      </w:r>
    </w:p>
    <w:p w:rsidR="00C86AF4" w:rsidRPr="00A05DD4" w:rsidP="00BA2BFD" w14:paraId="6A97A9EB" w14:textId="77777777">
      <w:pPr>
        <w:numPr>
          <w:ilvl w:val="0"/>
          <w:numId w:val="15"/>
        </w:numPr>
        <w:rPr>
          <w:rFonts w:ascii="Verdana" w:hAnsi="Verdana"/>
          <w:sz w:val="18"/>
          <w:szCs w:val="18"/>
        </w:rPr>
      </w:pPr>
      <w:r w:rsidRPr="00A05DD4">
        <w:rPr>
          <w:rFonts w:ascii="Verdana" w:hAnsi="Verdana"/>
          <w:sz w:val="18"/>
          <w:szCs w:val="18"/>
        </w:rPr>
        <w:t>Worked with Drill through and Bookmarks across reports.</w:t>
      </w:r>
    </w:p>
    <w:p w:rsidR="00C86AF4" w:rsidRPr="00A05DD4" w:rsidP="00BA2BFD" w14:paraId="575E7982" w14:textId="77777777">
      <w:pPr>
        <w:numPr>
          <w:ilvl w:val="0"/>
          <w:numId w:val="15"/>
        </w:numPr>
        <w:rPr>
          <w:rFonts w:ascii="Verdana" w:hAnsi="Verdana"/>
          <w:sz w:val="18"/>
          <w:szCs w:val="18"/>
        </w:rPr>
      </w:pPr>
      <w:r w:rsidRPr="00A05DD4">
        <w:rPr>
          <w:rFonts w:ascii="Verdana" w:hAnsi="Verdana"/>
          <w:sz w:val="18"/>
          <w:szCs w:val="18"/>
        </w:rPr>
        <w:t>Performance Tuning in Power BI Report.</w:t>
      </w:r>
    </w:p>
    <w:p w:rsidR="00B8142A" w:rsidRPr="00A05DD4" w:rsidP="00C86AF4" w14:paraId="5E684199" w14:textId="77777777">
      <w:pPr>
        <w:ind w:left="-426"/>
        <w:rPr>
          <w:rFonts w:ascii="Verdana" w:hAnsi="Verdana"/>
          <w:b/>
          <w:sz w:val="18"/>
          <w:szCs w:val="18"/>
          <w:u w:val="single"/>
        </w:rPr>
      </w:pPr>
    </w:p>
    <w:p w:rsidR="00E10239" w:rsidRPr="00A05DD4" w:rsidP="00C86AF4" w14:paraId="60A96E76" w14:textId="77777777">
      <w:pPr>
        <w:ind w:left="-426"/>
        <w:rPr>
          <w:rFonts w:ascii="Verdana" w:hAnsi="Verdana"/>
          <w:b/>
          <w:sz w:val="18"/>
          <w:szCs w:val="18"/>
          <w:u w:val="single"/>
        </w:rPr>
      </w:pPr>
    </w:p>
    <w:p w:rsidR="00C86AF4" w:rsidRPr="00A05DD4" w:rsidP="00C86AF4" w14:paraId="5EFF8393" w14:textId="77777777">
      <w:pPr>
        <w:ind w:left="-426"/>
        <w:rPr>
          <w:rFonts w:ascii="Verdana" w:hAnsi="Verdana"/>
          <w:b/>
          <w:sz w:val="18"/>
          <w:szCs w:val="18"/>
          <w:u w:val="single"/>
        </w:rPr>
      </w:pPr>
      <w:r w:rsidRPr="00A05DD4">
        <w:rPr>
          <w:rFonts w:ascii="Verdana" w:hAnsi="Verdana"/>
          <w:b/>
          <w:sz w:val="18"/>
          <w:szCs w:val="18"/>
          <w:u w:val="single"/>
        </w:rPr>
        <w:t>Project # 2:</w:t>
      </w:r>
    </w:p>
    <w:p w:rsidR="00B8142A" w:rsidRPr="00A05DD4" w:rsidP="00C86AF4" w14:paraId="0B678F06" w14:textId="77777777">
      <w:pPr>
        <w:ind w:left="-426"/>
        <w:rPr>
          <w:rFonts w:ascii="Verdana" w:hAnsi="Verdana"/>
          <w:sz w:val="18"/>
          <w:szCs w:val="18"/>
        </w:rPr>
      </w:pPr>
    </w:p>
    <w:p w:rsidR="00C86AF4" w:rsidRPr="00A05DD4" w:rsidP="00C86AF4" w14:paraId="1EE68CE2" w14:textId="77777777">
      <w:pPr>
        <w:ind w:left="-426"/>
        <w:rPr>
          <w:rFonts w:ascii="Verdana" w:hAnsi="Verdana"/>
          <w:b/>
          <w:sz w:val="18"/>
          <w:szCs w:val="18"/>
        </w:rPr>
      </w:pPr>
      <w:r w:rsidRPr="00A05DD4">
        <w:rPr>
          <w:rFonts w:ascii="Verdana" w:hAnsi="Verdana"/>
          <w:b/>
          <w:sz w:val="18"/>
          <w:szCs w:val="18"/>
        </w:rPr>
        <w:t>Project Name</w:t>
      </w:r>
      <w:r w:rsidRPr="00A05DD4">
        <w:rPr>
          <w:rFonts w:ascii="Verdana" w:hAnsi="Verdana"/>
          <w:b/>
          <w:sz w:val="18"/>
          <w:szCs w:val="18"/>
        </w:rPr>
        <w:tab/>
      </w:r>
      <w:r w:rsidRPr="00A05DD4">
        <w:rPr>
          <w:rFonts w:ascii="Verdana" w:hAnsi="Verdana"/>
          <w:b/>
          <w:sz w:val="18"/>
          <w:szCs w:val="18"/>
        </w:rPr>
        <w:tab/>
        <w:t>:</w:t>
      </w:r>
      <w:r w:rsidRPr="00A05DD4">
        <w:rPr>
          <w:rFonts w:ascii="Verdana" w:hAnsi="Verdana"/>
          <w:b/>
          <w:sz w:val="18"/>
          <w:szCs w:val="18"/>
        </w:rPr>
        <w:tab/>
      </w:r>
      <w:r w:rsidRPr="00A05DD4" w:rsidR="00220FF3">
        <w:rPr>
          <w:rFonts w:ascii="Verdana" w:hAnsi="Verdana"/>
          <w:b/>
          <w:sz w:val="18"/>
          <w:szCs w:val="18"/>
        </w:rPr>
        <w:t>Interface security systems</w:t>
      </w:r>
    </w:p>
    <w:p w:rsidR="00C86AF4" w:rsidRPr="00A05DD4" w:rsidP="00C86AF4" w14:paraId="0DB77A52" w14:textId="77777777">
      <w:pPr>
        <w:ind w:left="-426"/>
        <w:rPr>
          <w:rFonts w:ascii="Verdana" w:hAnsi="Verdana"/>
          <w:b/>
          <w:bCs/>
          <w:sz w:val="18"/>
          <w:szCs w:val="18"/>
          <w:lang w:val="en-IN"/>
        </w:rPr>
      </w:pPr>
      <w:r w:rsidRPr="00A05DD4">
        <w:rPr>
          <w:rFonts w:ascii="Verdana" w:hAnsi="Verdana"/>
          <w:b/>
          <w:bCs/>
          <w:sz w:val="18"/>
          <w:szCs w:val="18"/>
          <w:lang w:val="en-IN"/>
        </w:rPr>
        <w:t>Environment</w:t>
      </w:r>
      <w:r w:rsidRPr="00A05DD4">
        <w:rPr>
          <w:rFonts w:ascii="Verdana" w:hAnsi="Verdana"/>
          <w:b/>
          <w:bCs/>
          <w:sz w:val="18"/>
          <w:szCs w:val="18"/>
          <w:lang w:val="en-IN"/>
        </w:rPr>
        <w:tab/>
      </w:r>
      <w:r w:rsidRPr="00A05DD4">
        <w:rPr>
          <w:rFonts w:ascii="Verdana" w:hAnsi="Verdana"/>
          <w:sz w:val="18"/>
          <w:szCs w:val="18"/>
        </w:rPr>
        <w:tab/>
        <w:t>:</w:t>
      </w:r>
      <w:r w:rsidRPr="00A05DD4">
        <w:rPr>
          <w:rFonts w:ascii="Verdana" w:hAnsi="Verdana"/>
          <w:sz w:val="18"/>
          <w:szCs w:val="18"/>
        </w:rPr>
        <w:tab/>
      </w:r>
      <w:r w:rsidRPr="00A05DD4" w:rsidR="00220FF3">
        <w:rPr>
          <w:rFonts w:ascii="Verdana" w:hAnsi="Verdana"/>
          <w:bCs/>
          <w:sz w:val="18"/>
          <w:szCs w:val="18"/>
        </w:rPr>
        <w:t>AD, SCOM and SQL</w:t>
      </w:r>
    </w:p>
    <w:p w:rsidR="00C86AF4" w:rsidRPr="00A05DD4" w:rsidP="00C86AF4" w14:paraId="52DC4274" w14:textId="77777777">
      <w:pPr>
        <w:ind w:left="-426"/>
        <w:rPr>
          <w:rFonts w:ascii="Verdana" w:hAnsi="Verdana"/>
          <w:sz w:val="18"/>
          <w:szCs w:val="18"/>
        </w:rPr>
      </w:pPr>
      <w:r w:rsidRPr="00A05DD4">
        <w:rPr>
          <w:rFonts w:ascii="Verdana" w:hAnsi="Verdana"/>
          <w:b/>
          <w:bCs/>
          <w:sz w:val="18"/>
          <w:szCs w:val="18"/>
          <w:lang w:val="en-IN"/>
        </w:rPr>
        <w:t xml:space="preserve">Role </w:t>
      </w:r>
      <w:r w:rsidRPr="00A05DD4">
        <w:rPr>
          <w:rFonts w:ascii="Verdana" w:hAnsi="Verdana"/>
          <w:sz w:val="18"/>
          <w:szCs w:val="18"/>
        </w:rPr>
        <w:tab/>
      </w:r>
      <w:r w:rsidRPr="00A05DD4">
        <w:rPr>
          <w:rFonts w:ascii="Verdana" w:hAnsi="Verdana"/>
          <w:sz w:val="18"/>
          <w:szCs w:val="18"/>
        </w:rPr>
        <w:tab/>
      </w:r>
      <w:r w:rsidRPr="00A05DD4">
        <w:rPr>
          <w:rFonts w:ascii="Verdana" w:hAnsi="Verdana"/>
          <w:sz w:val="18"/>
          <w:szCs w:val="18"/>
        </w:rPr>
        <w:tab/>
        <w:t>:</w:t>
      </w:r>
      <w:r w:rsidRPr="00A05DD4">
        <w:rPr>
          <w:rFonts w:ascii="Verdana" w:hAnsi="Verdana"/>
          <w:sz w:val="18"/>
          <w:szCs w:val="18"/>
        </w:rPr>
        <w:tab/>
      </w:r>
      <w:r w:rsidRPr="00A05DD4" w:rsidR="00220FF3">
        <w:rPr>
          <w:rFonts w:ascii="Verdana" w:hAnsi="Verdana"/>
          <w:sz w:val="18"/>
          <w:szCs w:val="18"/>
        </w:rPr>
        <w:t>Sr Engineer</w:t>
      </w:r>
    </w:p>
    <w:p w:rsidR="00C86AF4" w:rsidRPr="00A05DD4" w:rsidP="00C86AF4" w14:paraId="66EE2B7D" w14:textId="77777777">
      <w:pPr>
        <w:ind w:left="-426"/>
        <w:rPr>
          <w:rFonts w:ascii="Verdana" w:hAnsi="Verdana"/>
          <w:sz w:val="18"/>
          <w:szCs w:val="18"/>
        </w:rPr>
      </w:pPr>
      <w:r w:rsidRPr="00A05DD4">
        <w:rPr>
          <w:rFonts w:ascii="Verdana" w:hAnsi="Verdana"/>
          <w:b/>
          <w:bCs/>
          <w:sz w:val="18"/>
          <w:szCs w:val="18"/>
          <w:lang w:val="en-IN"/>
        </w:rPr>
        <w:t>Period</w:t>
      </w:r>
      <w:r w:rsidRPr="00A05DD4">
        <w:rPr>
          <w:rFonts w:ascii="Verdana" w:hAnsi="Verdana"/>
          <w:b/>
          <w:bCs/>
          <w:sz w:val="18"/>
          <w:szCs w:val="18"/>
          <w:lang w:val="en-IN"/>
        </w:rPr>
        <w:tab/>
      </w:r>
      <w:r w:rsidRPr="00A05DD4">
        <w:rPr>
          <w:rFonts w:ascii="Verdana" w:hAnsi="Verdana"/>
          <w:sz w:val="18"/>
          <w:szCs w:val="18"/>
        </w:rPr>
        <w:tab/>
      </w:r>
      <w:r w:rsidRPr="00A05DD4">
        <w:rPr>
          <w:rFonts w:ascii="Verdana" w:hAnsi="Verdana"/>
          <w:sz w:val="18"/>
          <w:szCs w:val="18"/>
        </w:rPr>
        <w:tab/>
        <w:t>:</w:t>
      </w:r>
      <w:r w:rsidRPr="00A05DD4">
        <w:rPr>
          <w:rFonts w:ascii="Verdana" w:hAnsi="Verdana"/>
          <w:sz w:val="18"/>
          <w:szCs w:val="18"/>
        </w:rPr>
        <w:tab/>
      </w:r>
      <w:r w:rsidRPr="00A05DD4" w:rsidR="00220FF3">
        <w:rPr>
          <w:rFonts w:ascii="Verdana" w:hAnsi="Verdana"/>
          <w:sz w:val="18"/>
          <w:szCs w:val="18"/>
        </w:rPr>
        <w:t>Mar</w:t>
      </w:r>
      <w:r w:rsidRPr="00A05DD4" w:rsidR="00424326">
        <w:rPr>
          <w:rFonts w:ascii="Verdana" w:hAnsi="Verdana"/>
          <w:sz w:val="18"/>
          <w:szCs w:val="18"/>
        </w:rPr>
        <w:t>-2017</w:t>
      </w:r>
      <w:r w:rsidRPr="00A05DD4" w:rsidR="007B76D7">
        <w:rPr>
          <w:rFonts w:ascii="Verdana" w:hAnsi="Verdana"/>
          <w:sz w:val="18"/>
          <w:szCs w:val="18"/>
        </w:rPr>
        <w:t xml:space="preserve"> to </w:t>
      </w:r>
      <w:r w:rsidR="005A0F97">
        <w:rPr>
          <w:rFonts w:ascii="Verdana" w:hAnsi="Verdana"/>
          <w:sz w:val="18"/>
          <w:szCs w:val="18"/>
        </w:rPr>
        <w:t>Aug</w:t>
      </w:r>
      <w:r w:rsidRPr="00A05DD4" w:rsidR="007B76D7">
        <w:rPr>
          <w:rFonts w:ascii="Verdana" w:hAnsi="Verdana"/>
          <w:sz w:val="18"/>
          <w:szCs w:val="18"/>
        </w:rPr>
        <w:t>-2019</w:t>
      </w:r>
    </w:p>
    <w:p w:rsidR="00C86AF4" w:rsidRPr="00A05DD4" w:rsidP="00765CC9" w14:paraId="5A0741F6" w14:textId="77777777">
      <w:pPr>
        <w:rPr>
          <w:rFonts w:ascii="Verdana" w:hAnsi="Verdana"/>
          <w:bCs/>
          <w:sz w:val="18"/>
          <w:szCs w:val="18"/>
        </w:rPr>
      </w:pPr>
    </w:p>
    <w:p w:rsidR="00C86AF4" w:rsidRPr="00A05DD4" w:rsidP="001D7BAD" w14:paraId="637A5541" w14:textId="77777777">
      <w:pPr>
        <w:ind w:left="-426"/>
        <w:rPr>
          <w:rFonts w:ascii="Verdana" w:hAnsi="Verdana"/>
          <w:bCs/>
          <w:sz w:val="18"/>
          <w:szCs w:val="18"/>
        </w:rPr>
      </w:pPr>
      <w:r w:rsidRPr="00A05DD4">
        <w:rPr>
          <w:rFonts w:ascii="Verdana" w:hAnsi="Verdana"/>
          <w:b/>
          <w:sz w:val="18"/>
          <w:szCs w:val="18"/>
        </w:rPr>
        <w:t>Roles and Responsibilities:</w:t>
      </w:r>
      <w:r w:rsidRPr="00A05DD4">
        <w:rPr>
          <w:rFonts w:ascii="Verdana" w:hAnsi="Verdana"/>
          <w:sz w:val="18"/>
          <w:szCs w:val="18"/>
        </w:rPr>
        <w:t xml:space="preserve"> </w:t>
      </w:r>
    </w:p>
    <w:p w:rsidR="00765CC9" w:rsidRPr="00A05DD4" w:rsidP="00804A16" w14:paraId="6725851D" w14:textId="77777777">
      <w:pPr>
        <w:widowControl w:val="0"/>
        <w:numPr>
          <w:ilvl w:val="0"/>
          <w:numId w:val="16"/>
        </w:numPr>
        <w:tabs>
          <w:tab w:val="left" w:pos="720"/>
        </w:tabs>
        <w:autoSpaceDE w:val="0"/>
        <w:spacing w:line="360" w:lineRule="auto"/>
        <w:rPr>
          <w:rFonts w:ascii="Verdana" w:hAnsi="Verdana"/>
          <w:bCs/>
          <w:sz w:val="18"/>
          <w:szCs w:val="18"/>
        </w:rPr>
      </w:pPr>
      <w:r w:rsidRPr="00A05DD4">
        <w:rPr>
          <w:rFonts w:ascii="Verdana" w:hAnsi="Verdana"/>
          <w:bCs/>
          <w:sz w:val="18"/>
          <w:szCs w:val="18"/>
        </w:rPr>
        <w:t>Will create the assigned customer accounts and perform tasks assigned for the continued upkeep of the customer account database.</w:t>
      </w:r>
    </w:p>
    <w:p w:rsidR="00765CC9" w:rsidRPr="00A05DD4" w:rsidP="00804A16" w14:paraId="257095F5" w14:textId="77777777">
      <w:pPr>
        <w:widowControl w:val="0"/>
        <w:numPr>
          <w:ilvl w:val="0"/>
          <w:numId w:val="16"/>
        </w:numPr>
        <w:tabs>
          <w:tab w:val="left" w:pos="720"/>
        </w:tabs>
        <w:autoSpaceDE w:val="0"/>
        <w:spacing w:line="360" w:lineRule="auto"/>
        <w:rPr>
          <w:rFonts w:ascii="Verdana" w:hAnsi="Verdana"/>
          <w:bCs/>
          <w:sz w:val="18"/>
          <w:szCs w:val="18"/>
        </w:rPr>
      </w:pPr>
      <w:r w:rsidRPr="00A05DD4">
        <w:rPr>
          <w:rFonts w:ascii="Verdana" w:hAnsi="Verdana"/>
          <w:bCs/>
          <w:sz w:val="18"/>
          <w:szCs w:val="18"/>
        </w:rPr>
        <w:t>All Customer account information used for monitoring is accessed through the Manitou tool.</w:t>
      </w:r>
    </w:p>
    <w:p w:rsidR="00765CC9" w:rsidRPr="00A05DD4" w:rsidP="00804A16" w14:paraId="6B35AB79" w14:textId="77777777">
      <w:pPr>
        <w:widowControl w:val="0"/>
        <w:numPr>
          <w:ilvl w:val="0"/>
          <w:numId w:val="16"/>
        </w:numPr>
        <w:tabs>
          <w:tab w:val="left" w:pos="720"/>
        </w:tabs>
        <w:autoSpaceDE w:val="0"/>
        <w:spacing w:line="360" w:lineRule="auto"/>
        <w:rPr>
          <w:rFonts w:ascii="Verdana" w:hAnsi="Verdana"/>
          <w:bCs/>
          <w:sz w:val="18"/>
          <w:szCs w:val="18"/>
        </w:rPr>
      </w:pPr>
      <w:r w:rsidRPr="00A05DD4">
        <w:rPr>
          <w:rFonts w:ascii="Verdana" w:hAnsi="Verdana"/>
          <w:bCs/>
          <w:sz w:val="18"/>
          <w:szCs w:val="18"/>
        </w:rPr>
        <w:t>This automation software allows security companies to handle a greater volume of incoming alarms.</w:t>
      </w:r>
    </w:p>
    <w:p w:rsidR="00765CC9" w:rsidRPr="00A05DD4" w:rsidP="00804A16" w14:paraId="05002823" w14:textId="77777777">
      <w:pPr>
        <w:widowControl w:val="0"/>
        <w:numPr>
          <w:ilvl w:val="0"/>
          <w:numId w:val="16"/>
        </w:numPr>
        <w:tabs>
          <w:tab w:val="left" w:pos="720"/>
        </w:tabs>
        <w:autoSpaceDE w:val="0"/>
        <w:spacing w:line="360" w:lineRule="auto"/>
        <w:rPr>
          <w:rFonts w:ascii="Verdana" w:hAnsi="Verdana"/>
          <w:bCs/>
          <w:sz w:val="18"/>
          <w:szCs w:val="18"/>
        </w:rPr>
      </w:pPr>
      <w:r w:rsidRPr="00A05DD4">
        <w:rPr>
          <w:rFonts w:ascii="Verdana" w:hAnsi="Verdana"/>
          <w:bCs/>
          <w:sz w:val="18"/>
          <w:szCs w:val="18"/>
        </w:rPr>
        <w:t>Manage the cases by using CSHD tool.</w:t>
      </w:r>
    </w:p>
    <w:p w:rsidR="00765CC9" w:rsidRPr="00A05DD4" w:rsidP="00804A16" w14:paraId="72107ED5" w14:textId="77777777">
      <w:pPr>
        <w:widowControl w:val="0"/>
        <w:numPr>
          <w:ilvl w:val="0"/>
          <w:numId w:val="16"/>
        </w:numPr>
        <w:tabs>
          <w:tab w:val="left" w:pos="720"/>
        </w:tabs>
        <w:autoSpaceDE w:val="0"/>
        <w:spacing w:line="360" w:lineRule="auto"/>
        <w:rPr>
          <w:rFonts w:ascii="Verdana" w:hAnsi="Verdana"/>
          <w:bCs/>
          <w:sz w:val="18"/>
          <w:szCs w:val="18"/>
        </w:rPr>
      </w:pPr>
      <w:r w:rsidRPr="00A05DD4">
        <w:rPr>
          <w:rFonts w:ascii="Verdana" w:hAnsi="Verdana"/>
          <w:bCs/>
          <w:sz w:val="18"/>
          <w:szCs w:val="18"/>
        </w:rPr>
        <w:t>Compass is tool used to access the alarm panel remotely. It acts as the interface for the alarm panel to configure or modify the device and user settings.</w:t>
      </w:r>
    </w:p>
    <w:p w:rsidR="00C86AF4" w:rsidRPr="00A05DD4" w:rsidP="009B29D3" w14:paraId="7DDEB373" w14:textId="77777777">
      <w:pPr>
        <w:ind w:left="-426"/>
        <w:rPr>
          <w:rFonts w:ascii="Verdana" w:hAnsi="Verdana"/>
          <w:sz w:val="18"/>
          <w:szCs w:val="18"/>
        </w:rPr>
      </w:pPr>
    </w:p>
    <w:p w:rsidR="009B29D3" w:rsidRPr="00A05DD4" w:rsidP="009B29D3" w14:paraId="63974F91" w14:textId="77777777">
      <w:pPr>
        <w:ind w:left="-426"/>
        <w:rPr>
          <w:rFonts w:ascii="Verdana" w:hAnsi="Verdana"/>
          <w:b/>
          <w:sz w:val="18"/>
          <w:szCs w:val="18"/>
        </w:rPr>
      </w:pPr>
      <w:r w:rsidRPr="00A05DD4">
        <w:rPr>
          <w:rFonts w:ascii="Verdana" w:hAnsi="Verdana"/>
          <w:b/>
          <w:sz w:val="18"/>
          <w:szCs w:val="18"/>
        </w:rPr>
        <w:t>Project # 3</w:t>
      </w:r>
      <w:r w:rsidRPr="00A05DD4">
        <w:rPr>
          <w:rFonts w:ascii="Verdana" w:hAnsi="Verdana"/>
          <w:b/>
          <w:sz w:val="18"/>
          <w:szCs w:val="18"/>
        </w:rPr>
        <w:t>:</w:t>
      </w:r>
    </w:p>
    <w:p w:rsidR="009B29D3" w:rsidRPr="00A05DD4" w:rsidP="009B29D3" w14:paraId="3ED45334" w14:textId="77777777">
      <w:pPr>
        <w:rPr>
          <w:rFonts w:ascii="Verdana" w:eastAsia="Lucida Sans Unicode" w:hAnsi="Verdana"/>
          <w:sz w:val="18"/>
          <w:szCs w:val="18"/>
        </w:rPr>
      </w:pPr>
    </w:p>
    <w:p w:rsidR="00765CC9" w:rsidRPr="00A05DD4" w:rsidP="00765CC9" w14:paraId="7288D073" w14:textId="77777777">
      <w:pPr>
        <w:ind w:left="-426"/>
        <w:rPr>
          <w:rFonts w:ascii="Verdana" w:hAnsi="Verdana"/>
          <w:b/>
          <w:sz w:val="18"/>
          <w:szCs w:val="18"/>
        </w:rPr>
      </w:pPr>
      <w:r w:rsidRPr="00A05DD4">
        <w:rPr>
          <w:rFonts w:ascii="Verdana" w:hAnsi="Verdana"/>
          <w:b/>
          <w:sz w:val="18"/>
          <w:szCs w:val="18"/>
        </w:rPr>
        <w:t>Project Name</w:t>
      </w:r>
      <w:r w:rsidRPr="00A05DD4">
        <w:rPr>
          <w:rFonts w:ascii="Verdana" w:hAnsi="Verdana"/>
          <w:b/>
          <w:sz w:val="18"/>
          <w:szCs w:val="18"/>
        </w:rPr>
        <w:tab/>
      </w:r>
      <w:r w:rsidRPr="00A05DD4">
        <w:rPr>
          <w:rFonts w:ascii="Verdana" w:hAnsi="Verdana"/>
          <w:b/>
          <w:sz w:val="18"/>
          <w:szCs w:val="18"/>
        </w:rPr>
        <w:tab/>
        <w:t>:</w:t>
      </w:r>
      <w:r w:rsidRPr="00A05DD4">
        <w:rPr>
          <w:rFonts w:ascii="Verdana" w:hAnsi="Verdana"/>
          <w:b/>
          <w:sz w:val="18"/>
          <w:szCs w:val="18"/>
        </w:rPr>
        <w:tab/>
        <w:t>Family Dollar</w:t>
      </w:r>
    </w:p>
    <w:p w:rsidR="00765CC9" w:rsidRPr="00A05DD4" w:rsidP="00765CC9" w14:paraId="05B1AE76" w14:textId="77777777">
      <w:pPr>
        <w:ind w:left="-426"/>
        <w:rPr>
          <w:rFonts w:ascii="Verdana" w:hAnsi="Verdana"/>
          <w:b/>
          <w:bCs/>
          <w:sz w:val="18"/>
          <w:szCs w:val="18"/>
          <w:lang w:val="en-IN"/>
        </w:rPr>
      </w:pPr>
      <w:r w:rsidRPr="00A05DD4">
        <w:rPr>
          <w:rFonts w:ascii="Verdana" w:hAnsi="Verdana"/>
          <w:b/>
          <w:bCs/>
          <w:sz w:val="18"/>
          <w:szCs w:val="18"/>
          <w:lang w:val="en-IN"/>
        </w:rPr>
        <w:t>Environment</w:t>
      </w:r>
      <w:r w:rsidRPr="00A05DD4">
        <w:rPr>
          <w:rFonts w:ascii="Verdana" w:hAnsi="Verdana"/>
          <w:b/>
          <w:bCs/>
          <w:sz w:val="18"/>
          <w:szCs w:val="18"/>
          <w:lang w:val="en-IN"/>
        </w:rPr>
        <w:tab/>
      </w:r>
      <w:r w:rsidRPr="00A05DD4">
        <w:rPr>
          <w:rFonts w:ascii="Verdana" w:hAnsi="Verdana"/>
          <w:sz w:val="18"/>
          <w:szCs w:val="18"/>
        </w:rPr>
        <w:tab/>
        <w:t>:</w:t>
      </w:r>
      <w:r w:rsidRPr="00A05DD4">
        <w:rPr>
          <w:rFonts w:ascii="Verdana" w:hAnsi="Verdana"/>
          <w:sz w:val="18"/>
          <w:szCs w:val="18"/>
        </w:rPr>
        <w:tab/>
      </w:r>
      <w:r w:rsidRPr="00A05DD4">
        <w:rPr>
          <w:rFonts w:ascii="Verdana" w:hAnsi="Verdana"/>
          <w:bCs/>
          <w:sz w:val="18"/>
          <w:szCs w:val="18"/>
        </w:rPr>
        <w:t>SCCM, SCOM and SQL</w:t>
      </w:r>
    </w:p>
    <w:p w:rsidR="00765CC9" w:rsidRPr="00A05DD4" w:rsidP="00765CC9" w14:paraId="0C7EA0E3" w14:textId="77777777">
      <w:pPr>
        <w:ind w:left="-426"/>
        <w:rPr>
          <w:rFonts w:ascii="Verdana" w:hAnsi="Verdana"/>
          <w:sz w:val="18"/>
          <w:szCs w:val="18"/>
        </w:rPr>
      </w:pPr>
      <w:r w:rsidRPr="00A05DD4">
        <w:rPr>
          <w:rFonts w:ascii="Verdana" w:hAnsi="Verdana"/>
          <w:b/>
          <w:bCs/>
          <w:sz w:val="18"/>
          <w:szCs w:val="18"/>
          <w:lang w:val="en-IN"/>
        </w:rPr>
        <w:t xml:space="preserve">Role </w:t>
      </w:r>
      <w:r w:rsidRPr="00A05DD4">
        <w:rPr>
          <w:rFonts w:ascii="Verdana" w:hAnsi="Verdana"/>
          <w:sz w:val="18"/>
          <w:szCs w:val="18"/>
        </w:rPr>
        <w:tab/>
      </w:r>
      <w:r w:rsidRPr="00A05DD4">
        <w:rPr>
          <w:rFonts w:ascii="Verdana" w:hAnsi="Verdana"/>
          <w:sz w:val="18"/>
          <w:szCs w:val="18"/>
        </w:rPr>
        <w:tab/>
      </w:r>
      <w:r w:rsidRPr="00A05DD4">
        <w:rPr>
          <w:rFonts w:ascii="Verdana" w:hAnsi="Verdana"/>
          <w:sz w:val="18"/>
          <w:szCs w:val="18"/>
        </w:rPr>
        <w:tab/>
        <w:t>:</w:t>
      </w:r>
      <w:r w:rsidRPr="00A05DD4">
        <w:rPr>
          <w:rFonts w:ascii="Verdana" w:hAnsi="Verdana"/>
          <w:sz w:val="18"/>
          <w:szCs w:val="18"/>
        </w:rPr>
        <w:tab/>
        <w:t>Sr Engineer</w:t>
      </w:r>
    </w:p>
    <w:p w:rsidR="00765CC9" w:rsidRPr="00A05DD4" w:rsidP="00765CC9" w14:paraId="70EEEAE5" w14:textId="77777777">
      <w:pPr>
        <w:ind w:left="-426"/>
        <w:rPr>
          <w:rFonts w:ascii="Verdana" w:hAnsi="Verdana"/>
          <w:sz w:val="18"/>
          <w:szCs w:val="18"/>
        </w:rPr>
      </w:pPr>
      <w:r w:rsidRPr="00A05DD4">
        <w:rPr>
          <w:rFonts w:ascii="Verdana" w:hAnsi="Verdana"/>
          <w:b/>
          <w:bCs/>
          <w:sz w:val="18"/>
          <w:szCs w:val="18"/>
          <w:lang w:val="en-IN"/>
        </w:rPr>
        <w:t>Period</w:t>
      </w:r>
      <w:r w:rsidRPr="00A05DD4">
        <w:rPr>
          <w:rFonts w:ascii="Verdana" w:hAnsi="Verdana"/>
          <w:b/>
          <w:bCs/>
          <w:sz w:val="18"/>
          <w:szCs w:val="18"/>
          <w:lang w:val="en-IN"/>
        </w:rPr>
        <w:tab/>
      </w:r>
      <w:r w:rsidRPr="00A05DD4">
        <w:rPr>
          <w:rFonts w:ascii="Verdana" w:hAnsi="Verdana"/>
          <w:sz w:val="18"/>
          <w:szCs w:val="18"/>
        </w:rPr>
        <w:tab/>
      </w:r>
      <w:r w:rsidRPr="00A05DD4">
        <w:rPr>
          <w:rFonts w:ascii="Verdana" w:hAnsi="Verdana"/>
          <w:sz w:val="18"/>
          <w:szCs w:val="18"/>
        </w:rPr>
        <w:tab/>
        <w:t>:</w:t>
      </w:r>
      <w:r w:rsidRPr="00A05DD4">
        <w:rPr>
          <w:rFonts w:ascii="Verdana" w:hAnsi="Verdana"/>
          <w:sz w:val="18"/>
          <w:szCs w:val="18"/>
        </w:rPr>
        <w:tab/>
        <w:t>Mar-2015 to Mar-2017</w:t>
      </w:r>
    </w:p>
    <w:p w:rsidR="006E767F" w:rsidRPr="00A05DD4" w:rsidP="00827AA0" w14:paraId="18B64982" w14:textId="77777777">
      <w:pPr>
        <w:ind w:left="-426"/>
        <w:rPr>
          <w:rFonts w:ascii="Verdana" w:hAnsi="Verdana"/>
          <w:b/>
          <w:sz w:val="18"/>
          <w:szCs w:val="18"/>
        </w:rPr>
      </w:pPr>
    </w:p>
    <w:p w:rsidR="009B29D3" w:rsidRPr="00A05DD4" w:rsidP="009B29D3" w14:paraId="242EAC83" w14:textId="77777777">
      <w:pPr>
        <w:tabs>
          <w:tab w:val="left" w:pos="720"/>
        </w:tabs>
        <w:ind w:left="-567"/>
        <w:rPr>
          <w:rFonts w:ascii="Verdana" w:hAnsi="Verdana"/>
          <w:b/>
          <w:sz w:val="18"/>
          <w:szCs w:val="18"/>
        </w:rPr>
      </w:pPr>
      <w:r w:rsidRPr="00A05DD4">
        <w:rPr>
          <w:rFonts w:ascii="Verdana" w:hAnsi="Verdana"/>
          <w:b/>
          <w:sz w:val="18"/>
          <w:szCs w:val="18"/>
        </w:rPr>
        <w:t xml:space="preserve">Roles &amp; Responsibilities: </w:t>
      </w:r>
    </w:p>
    <w:p w:rsidR="009B29D3" w:rsidRPr="00A05DD4" w:rsidP="009B29D3" w14:paraId="2D9CDE7B" w14:textId="77777777">
      <w:pPr>
        <w:tabs>
          <w:tab w:val="left" w:pos="0"/>
        </w:tabs>
        <w:overflowPunct w:val="0"/>
        <w:autoSpaceDE w:val="0"/>
        <w:autoSpaceDN w:val="0"/>
        <w:adjustRightInd w:val="0"/>
        <w:spacing w:line="300" w:lineRule="atLeast"/>
        <w:jc w:val="both"/>
        <w:textAlignment w:val="baseline"/>
        <w:rPr>
          <w:rFonts w:ascii="Verdana" w:hAnsi="Verdana"/>
          <w:sz w:val="18"/>
          <w:szCs w:val="18"/>
        </w:rPr>
      </w:pPr>
    </w:p>
    <w:p w:rsidR="00765CC9" w:rsidRPr="00A05DD4" w:rsidP="00804A16" w14:paraId="760FD3B2"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Maintaining Family Dollar stores devices and POS machines through SCOM and SCCM server console.</w:t>
      </w:r>
    </w:p>
    <w:p w:rsidR="00765CC9" w:rsidRPr="00A05DD4" w:rsidP="00804A16" w14:paraId="58394AA6"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Monitoring the alerts from SCOM console and resolving the issues by remotely.</w:t>
      </w:r>
    </w:p>
    <w:p w:rsidR="00765CC9" w:rsidRPr="00A05DD4" w:rsidP="00804A16" w14:paraId="28F1AD3B"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Patch management and application deployment from SCCM console.</w:t>
      </w:r>
    </w:p>
    <w:p w:rsidR="00765CC9" w:rsidRPr="00A05DD4" w:rsidP="00804A16" w14:paraId="5A8F6BA0"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Trouble shooting NO DB Errors in POS devices by remotely.</w:t>
      </w:r>
    </w:p>
    <w:p w:rsidR="00765CC9" w:rsidRPr="00A05DD4" w:rsidP="00804A16" w14:paraId="4B20C5FF"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 xml:space="preserve">Pull the Store down and attached devices Reports from SCOM server and trouble shoot the issues. </w:t>
      </w:r>
    </w:p>
    <w:p w:rsidR="00765CC9" w:rsidRPr="00A05DD4" w:rsidP="00804A16" w14:paraId="43589E8E"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Trouble shooting all end-to-end technical problems through the remote tools.</w:t>
      </w:r>
    </w:p>
    <w:p w:rsidR="00765CC9" w:rsidRPr="00A05DD4" w:rsidP="00804A16" w14:paraId="39C77C09"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AD Management, Creation &amp; Deletion of users &amp; Groups in AD and adding users into Groups.</w:t>
      </w:r>
    </w:p>
    <w:p w:rsidR="00765CC9" w:rsidRPr="00A05DD4" w:rsidP="00804A16" w14:paraId="34EE45EE"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Troubleshooting shared folders access permissions to users.</w:t>
      </w:r>
    </w:p>
    <w:p w:rsidR="00765CC9" w:rsidRPr="00A05DD4" w:rsidP="00804A16" w14:paraId="33FD7B13"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Ability to solve issues on drive level encryption applications such as McAfee Endpoint Encryption for PC (EEPC), Bit Locker.</w:t>
      </w:r>
    </w:p>
    <w:p w:rsidR="00765CC9" w:rsidRPr="00A05DD4" w:rsidP="00804A16" w14:paraId="1E6769E9"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Installing and configuring the various software’s depending on the business requirement by using SCCM tool.</w:t>
      </w:r>
    </w:p>
    <w:p w:rsidR="00765CC9" w:rsidRPr="00A05DD4" w:rsidP="00804A16" w14:paraId="0056D99A" w14:textId="77777777">
      <w:pPr>
        <w:widowControl w:val="0"/>
        <w:numPr>
          <w:ilvl w:val="0"/>
          <w:numId w:val="17"/>
        </w:numPr>
        <w:tabs>
          <w:tab w:val="left" w:pos="720"/>
        </w:tabs>
        <w:autoSpaceDE w:val="0"/>
        <w:spacing w:line="360" w:lineRule="auto"/>
        <w:rPr>
          <w:rFonts w:ascii="Verdana" w:hAnsi="Verdana"/>
          <w:sz w:val="18"/>
          <w:szCs w:val="18"/>
        </w:rPr>
      </w:pPr>
      <w:r w:rsidRPr="00A05DD4">
        <w:rPr>
          <w:rFonts w:ascii="Verdana" w:hAnsi="Verdana"/>
          <w:sz w:val="18"/>
          <w:szCs w:val="18"/>
        </w:rPr>
        <w:t>Remote Login and troubleshoot application and system issues through various Remote tools.</w:t>
      </w:r>
    </w:p>
    <w:p w:rsidR="00DB2AF9" w:rsidRPr="00A05DD4" w:rsidP="004F5DCB" w14:paraId="1EE6A723" w14:textId="77777777">
      <w:pPr>
        <w:ind w:left="-426"/>
        <w:rPr>
          <w:rFonts w:ascii="Verdana" w:hAnsi="Verdana"/>
          <w:b/>
          <w:sz w:val="18"/>
          <w:szCs w:val="18"/>
        </w:rPr>
      </w:pPr>
    </w:p>
    <w:p w:rsidR="001C184F" w:rsidRPr="00527813" w:rsidP="001C184F" w14:paraId="11A6BA6B" w14:textId="77777777">
      <w:pPr>
        <w:shd w:val="clear" w:color="auto" w:fill="E0E0E0"/>
        <w:tabs>
          <w:tab w:val="left" w:pos="-345"/>
          <w:tab w:val="left" w:pos="2535"/>
          <w:tab w:val="left" w:pos="2627"/>
          <w:tab w:val="left" w:pos="4409"/>
        </w:tabs>
        <w:rPr>
          <w:rFonts w:ascii="Verdana" w:hAnsi="Verdana"/>
          <w:b/>
          <w:sz w:val="18"/>
          <w:szCs w:val="18"/>
        </w:rPr>
      </w:pPr>
      <w:r w:rsidRPr="00527813">
        <w:rPr>
          <w:rFonts w:ascii="Verdana" w:hAnsi="Verdana"/>
          <w:b/>
          <w:sz w:val="18"/>
          <w:szCs w:val="18"/>
        </w:rPr>
        <w:t>Responsibilities in BA Continuum solutions as windows systems administrator:</w:t>
      </w:r>
    </w:p>
    <w:p w:rsidR="001C184F" w:rsidRPr="00A05DD4" w:rsidP="001C184F" w14:paraId="444A4E6C" w14:textId="77777777">
      <w:pPr>
        <w:rPr>
          <w:rFonts w:ascii="Verdana" w:hAnsi="Verdana"/>
          <w:sz w:val="18"/>
          <w:szCs w:val="18"/>
        </w:rPr>
      </w:pPr>
    </w:p>
    <w:p w:rsidR="001C184F" w:rsidRPr="00A05DD4" w:rsidP="00804A16" w14:paraId="71AF5DDF" w14:textId="77777777">
      <w:pPr>
        <w:widowControl w:val="0"/>
        <w:numPr>
          <w:ilvl w:val="0"/>
          <w:numId w:val="18"/>
        </w:numPr>
        <w:tabs>
          <w:tab w:val="left" w:pos="720"/>
        </w:tabs>
        <w:autoSpaceDE w:val="0"/>
        <w:spacing w:line="360" w:lineRule="auto"/>
        <w:jc w:val="both"/>
        <w:rPr>
          <w:rFonts w:ascii="Verdana" w:hAnsi="Verdana"/>
          <w:sz w:val="18"/>
          <w:szCs w:val="18"/>
        </w:rPr>
      </w:pPr>
      <w:r w:rsidRPr="00A05DD4">
        <w:rPr>
          <w:rFonts w:ascii="Verdana" w:hAnsi="Verdana"/>
          <w:sz w:val="18"/>
          <w:szCs w:val="18"/>
        </w:rPr>
        <w:t>Insightful knowledge in network planning, maintenance of hardware as well as Software User accounts Administration.</w:t>
      </w:r>
    </w:p>
    <w:p w:rsidR="001C184F" w:rsidRPr="00A05DD4" w:rsidP="00804A16" w14:paraId="6FB12FA4" w14:textId="77777777">
      <w:pPr>
        <w:widowControl w:val="0"/>
        <w:numPr>
          <w:ilvl w:val="0"/>
          <w:numId w:val="18"/>
        </w:numPr>
        <w:tabs>
          <w:tab w:val="left" w:pos="720"/>
        </w:tabs>
        <w:autoSpaceDE w:val="0"/>
        <w:spacing w:line="480" w:lineRule="auto"/>
        <w:rPr>
          <w:rFonts w:ascii="Verdana" w:hAnsi="Verdana"/>
          <w:sz w:val="18"/>
          <w:szCs w:val="18"/>
        </w:rPr>
      </w:pPr>
      <w:r w:rsidRPr="00A05DD4">
        <w:rPr>
          <w:rFonts w:ascii="Verdana" w:hAnsi="Verdana"/>
          <w:sz w:val="18"/>
          <w:szCs w:val="18"/>
        </w:rPr>
        <w:t>Trouble shooting all end-to-end technical problems through the remote tools.</w:t>
      </w:r>
    </w:p>
    <w:p w:rsidR="001C184F" w:rsidRPr="00A05DD4" w:rsidP="00804A16" w14:paraId="7B7D9BB0" w14:textId="77777777">
      <w:pPr>
        <w:numPr>
          <w:ilvl w:val="0"/>
          <w:numId w:val="18"/>
        </w:numPr>
        <w:tabs>
          <w:tab w:val="left" w:pos="720"/>
        </w:tabs>
        <w:spacing w:line="480" w:lineRule="auto"/>
        <w:rPr>
          <w:rFonts w:ascii="Verdana" w:hAnsi="Verdana"/>
          <w:bCs/>
          <w:sz w:val="18"/>
          <w:szCs w:val="18"/>
        </w:rPr>
      </w:pPr>
      <w:r w:rsidRPr="00A05DD4">
        <w:rPr>
          <w:rFonts w:ascii="Verdana" w:hAnsi="Verdana"/>
          <w:bCs/>
          <w:sz w:val="18"/>
          <w:szCs w:val="18"/>
        </w:rPr>
        <w:t xml:space="preserve">Experienced in resolving VM workstation and diskless laptop issues </w:t>
      </w:r>
    </w:p>
    <w:p w:rsidR="001C184F" w:rsidRPr="00A05DD4" w:rsidP="00804A16" w14:paraId="1CCAAB8C"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Performing UAT for different processes to check the application compatibility and coordinating with application packaging teams to get the compatible versions.</w:t>
      </w:r>
    </w:p>
    <w:p w:rsidR="001C184F" w:rsidRPr="00A05DD4" w:rsidP="00804A16" w14:paraId="2623D009"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 xml:space="preserve">Providing application support (L2) and day-to-day technical support and administration of the technology infrastructure. </w:t>
      </w:r>
    </w:p>
    <w:p w:rsidR="001C184F" w:rsidRPr="00A05DD4" w:rsidP="00804A16" w14:paraId="46F0A942"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AD Management, Creation &amp; Deletion of users &amp; Groups in AD and adding users into Groups.</w:t>
      </w:r>
    </w:p>
    <w:p w:rsidR="001C184F" w:rsidRPr="00A05DD4" w:rsidP="00804A16" w14:paraId="199A2777"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Troubleshooting shared folders access permissions to users Opening Bridge lines with concern teams to find the root cause for the incident logged depending upon the severity and preparing the documentation for future use.</w:t>
      </w:r>
    </w:p>
    <w:p w:rsidR="001C184F" w:rsidRPr="00A05DD4" w:rsidP="00804A16" w14:paraId="49E8B594"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Blackberry Enterprise activation and troubleshooting.</w:t>
      </w:r>
    </w:p>
    <w:p w:rsidR="001C184F" w:rsidRPr="00A05DD4" w:rsidP="00804A16" w14:paraId="7F8AD530"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Ability to solve issues on drive level encryption applications such as McAfee Endpoint Encryption for PC (EEPC), Bit Locker.</w:t>
      </w:r>
    </w:p>
    <w:p w:rsidR="001C184F" w:rsidRPr="00A05DD4" w:rsidP="00804A16" w14:paraId="0C219E42"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Installing and configuring the various software’s depending on the business requirement by using SCCM tool.</w:t>
      </w:r>
    </w:p>
    <w:p w:rsidR="001C184F" w:rsidRPr="00A05DD4" w:rsidP="00804A16" w14:paraId="00C0FB5C"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Remote Login and troubleshoot application and system issues through various Remote tools such as NetMeeting etc.</w:t>
      </w:r>
    </w:p>
    <w:p w:rsidR="001C184F" w:rsidRPr="00A05DD4" w:rsidP="00804A16" w14:paraId="0677A070"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Good knowledge on handling issues of E-mail technologies like MS-Outlook and office communicator.</w:t>
      </w:r>
    </w:p>
    <w:p w:rsidR="001C184F" w:rsidRPr="00A05DD4" w:rsidP="00804A16" w14:paraId="36529C04"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Periodically Updating Anti-Virus Software across Client and Server Systems.</w:t>
      </w:r>
    </w:p>
    <w:p w:rsidR="001C184F" w:rsidRPr="00A05DD4" w:rsidP="00804A16" w14:paraId="1A3814B0" w14:textId="77777777">
      <w:pPr>
        <w:numPr>
          <w:ilvl w:val="0"/>
          <w:numId w:val="18"/>
        </w:numPr>
        <w:tabs>
          <w:tab w:val="left" w:pos="720"/>
        </w:tabs>
        <w:spacing w:line="360" w:lineRule="auto"/>
        <w:rPr>
          <w:rFonts w:ascii="Verdana" w:hAnsi="Verdana"/>
          <w:bCs/>
          <w:sz w:val="18"/>
          <w:szCs w:val="18"/>
        </w:rPr>
      </w:pPr>
      <w:r w:rsidRPr="00A05DD4">
        <w:rPr>
          <w:rFonts w:ascii="Verdana" w:hAnsi="Verdana"/>
          <w:bCs/>
          <w:sz w:val="18"/>
          <w:szCs w:val="18"/>
        </w:rPr>
        <w:t>Hands on experience on ticketing tools such as Maximo ticketing tool.</w:t>
      </w:r>
    </w:p>
    <w:p w:rsidR="00BF55FB" w:rsidP="008B17EC" w14:paraId="747E663F" w14:textId="77777777">
      <w:pPr>
        <w:pStyle w:val="Heading1"/>
        <w:numPr>
          <w:ilvl w:val="0"/>
          <w:numId w:val="0"/>
        </w:numPr>
        <w:tabs>
          <w:tab w:val="left" w:pos="-360"/>
        </w:tabs>
        <w:ind w:hanging="540"/>
        <w:rPr>
          <w:rFonts w:ascii="Verdana" w:hAnsi="Verdana"/>
          <w:color w:val="auto"/>
          <w:sz w:val="18"/>
          <w:szCs w:val="18"/>
        </w:rPr>
      </w:pPr>
    </w:p>
    <w:p w:rsidR="00527813" w:rsidRPr="00527813" w:rsidP="00527813" w14:paraId="30257593" w14:textId="77777777">
      <w:pPr>
        <w:tabs>
          <w:tab w:val="left" w:pos="720"/>
        </w:tabs>
        <w:ind w:left="-567"/>
        <w:rPr>
          <w:rFonts w:ascii="Verdana" w:hAnsi="Verdana"/>
          <w:b/>
          <w:sz w:val="18"/>
          <w:szCs w:val="18"/>
        </w:rPr>
      </w:pPr>
      <w:r w:rsidRPr="00527813">
        <w:rPr>
          <w:rFonts w:ascii="Verdana" w:hAnsi="Verdana"/>
          <w:b/>
          <w:sz w:val="18"/>
          <w:szCs w:val="18"/>
        </w:rPr>
        <w:t>Responsibilities in Sri Vekatesaperumal College of engineering and technology as windows systems administrator:</w:t>
      </w:r>
    </w:p>
    <w:p w:rsidR="00527813" w:rsidRPr="00FE5E58" w:rsidP="00527813" w14:paraId="281C5774" w14:textId="77777777">
      <w:pPr>
        <w:rPr>
          <w:rStyle w:val="Strong"/>
          <w:rFonts w:ascii="Calibri" w:hAnsi="Calibri" w:cs="Arial"/>
          <w:b w:val="0"/>
          <w:sz w:val="21"/>
          <w:szCs w:val="21"/>
        </w:rPr>
      </w:pPr>
    </w:p>
    <w:p w:rsidR="00527813" w:rsidRPr="00527813" w:rsidP="00527813" w14:paraId="6253C8D1" w14:textId="77777777">
      <w:pPr>
        <w:numPr>
          <w:ilvl w:val="0"/>
          <w:numId w:val="20"/>
        </w:numPr>
        <w:suppressAutoHyphens w:val="0"/>
        <w:spacing w:line="360" w:lineRule="auto"/>
        <w:rPr>
          <w:rFonts w:ascii="Verdana" w:hAnsi="Verdana"/>
          <w:sz w:val="18"/>
          <w:szCs w:val="18"/>
        </w:rPr>
      </w:pPr>
      <w:r w:rsidRPr="00527813">
        <w:rPr>
          <w:rFonts w:ascii="Verdana" w:hAnsi="Verdana"/>
          <w:sz w:val="18"/>
          <w:szCs w:val="18"/>
        </w:rPr>
        <w:t xml:space="preserve">Maintains 6 centers of Computer LAB’s with servers like DHCP and TELNET.  </w:t>
      </w:r>
    </w:p>
    <w:p w:rsidR="00527813" w:rsidRPr="00527813" w:rsidP="00527813" w14:paraId="434BE54C" w14:textId="77777777">
      <w:pPr>
        <w:numPr>
          <w:ilvl w:val="0"/>
          <w:numId w:val="20"/>
        </w:numPr>
        <w:suppressAutoHyphens w:val="0"/>
        <w:spacing w:line="360" w:lineRule="auto"/>
        <w:rPr>
          <w:rFonts w:ascii="Verdana" w:hAnsi="Verdana"/>
          <w:sz w:val="18"/>
          <w:szCs w:val="18"/>
        </w:rPr>
      </w:pPr>
      <w:r w:rsidRPr="00527813">
        <w:rPr>
          <w:rFonts w:ascii="Verdana" w:hAnsi="Verdana"/>
          <w:sz w:val="18"/>
          <w:szCs w:val="18"/>
        </w:rPr>
        <w:t>Installing the Operating systems like Windows and Linux by using WDS and Ghost images.</w:t>
      </w:r>
    </w:p>
    <w:p w:rsidR="00527813" w:rsidRPr="00527813" w:rsidP="00527813" w14:paraId="51A8799D" w14:textId="77777777">
      <w:pPr>
        <w:numPr>
          <w:ilvl w:val="0"/>
          <w:numId w:val="20"/>
        </w:numPr>
        <w:suppressAutoHyphens w:val="0"/>
        <w:spacing w:line="360" w:lineRule="auto"/>
        <w:rPr>
          <w:rFonts w:ascii="Verdana" w:hAnsi="Verdana"/>
          <w:sz w:val="18"/>
          <w:szCs w:val="18"/>
        </w:rPr>
      </w:pPr>
      <w:r w:rsidRPr="00527813">
        <w:rPr>
          <w:rFonts w:ascii="Verdana" w:hAnsi="Verdana"/>
          <w:sz w:val="18"/>
          <w:szCs w:val="18"/>
        </w:rPr>
        <w:t>Installing and configuring the various software’s depending on the student’s requirement.</w:t>
      </w:r>
    </w:p>
    <w:p w:rsidR="00527813" w:rsidRPr="00527813" w:rsidP="00527813" w14:paraId="474E502E" w14:textId="77777777">
      <w:pPr>
        <w:widowControl w:val="0"/>
        <w:numPr>
          <w:ilvl w:val="0"/>
          <w:numId w:val="20"/>
        </w:numPr>
        <w:suppressAutoHyphens w:val="0"/>
        <w:autoSpaceDE w:val="0"/>
        <w:autoSpaceDN w:val="0"/>
        <w:spacing w:line="360" w:lineRule="auto"/>
        <w:rPr>
          <w:rFonts w:ascii="Verdana" w:hAnsi="Verdana"/>
          <w:bCs/>
          <w:sz w:val="18"/>
          <w:szCs w:val="18"/>
        </w:rPr>
      </w:pPr>
      <w:r w:rsidRPr="00527813">
        <w:rPr>
          <w:rFonts w:ascii="Verdana" w:hAnsi="Verdana"/>
          <w:bCs/>
          <w:sz w:val="18"/>
          <w:szCs w:val="18"/>
        </w:rPr>
        <w:t>Trouble shooting all end-to-end network problems.</w:t>
      </w:r>
    </w:p>
    <w:p w:rsidR="00527813" w:rsidRPr="00527813" w:rsidP="00527813" w14:paraId="2266CDE1" w14:textId="77777777">
      <w:pPr>
        <w:widowControl w:val="0"/>
        <w:numPr>
          <w:ilvl w:val="0"/>
          <w:numId w:val="20"/>
        </w:numPr>
        <w:suppressAutoHyphens w:val="0"/>
        <w:autoSpaceDE w:val="0"/>
        <w:autoSpaceDN w:val="0"/>
        <w:spacing w:line="360" w:lineRule="auto"/>
        <w:rPr>
          <w:rFonts w:ascii="Verdana" w:hAnsi="Verdana"/>
          <w:sz w:val="18"/>
          <w:szCs w:val="18"/>
        </w:rPr>
      </w:pPr>
      <w:r w:rsidRPr="00527813">
        <w:rPr>
          <w:rFonts w:ascii="Verdana" w:hAnsi="Verdana"/>
          <w:sz w:val="18"/>
          <w:szCs w:val="18"/>
        </w:rPr>
        <w:t>Maintains network switches.</w:t>
      </w:r>
    </w:p>
    <w:p w:rsidR="00527813" w:rsidRPr="00527813" w:rsidP="00527813" w14:paraId="5CF4EA0F" w14:textId="77777777">
      <w:pPr>
        <w:numPr>
          <w:ilvl w:val="0"/>
          <w:numId w:val="20"/>
        </w:numPr>
        <w:suppressAutoHyphens w:val="0"/>
        <w:spacing w:line="360" w:lineRule="auto"/>
        <w:rPr>
          <w:rFonts w:ascii="Verdana" w:hAnsi="Verdana"/>
          <w:sz w:val="18"/>
          <w:szCs w:val="18"/>
        </w:rPr>
      </w:pPr>
      <w:r w:rsidRPr="00527813">
        <w:rPr>
          <w:rFonts w:ascii="Verdana" w:hAnsi="Verdana"/>
          <w:sz w:val="18"/>
          <w:szCs w:val="18"/>
        </w:rPr>
        <w:t>AD Management, Creation &amp; Deletion of users &amp; Groups in AD and adding users into Groups.</w:t>
      </w:r>
    </w:p>
    <w:p w:rsidR="00BF55FB" w:rsidP="008B17EC" w14:paraId="3AC41991" w14:textId="77777777">
      <w:pPr>
        <w:pStyle w:val="Heading1"/>
        <w:numPr>
          <w:ilvl w:val="0"/>
          <w:numId w:val="0"/>
        </w:numPr>
        <w:tabs>
          <w:tab w:val="left" w:pos="-360"/>
        </w:tabs>
        <w:ind w:hanging="540"/>
        <w:rPr>
          <w:rFonts w:ascii="Verdana" w:hAnsi="Verdana"/>
          <w:color w:val="auto"/>
          <w:sz w:val="18"/>
          <w:szCs w:val="18"/>
        </w:rPr>
      </w:pPr>
    </w:p>
    <w:p w:rsidR="00982F8A" w:rsidRPr="00A05DD4" w:rsidP="008B17EC" w14:paraId="10159A88" w14:textId="77777777">
      <w:pPr>
        <w:pStyle w:val="Heading1"/>
        <w:numPr>
          <w:ilvl w:val="0"/>
          <w:numId w:val="0"/>
        </w:numPr>
        <w:tabs>
          <w:tab w:val="left" w:pos="-360"/>
        </w:tabs>
        <w:ind w:hanging="540"/>
        <w:rPr>
          <w:rFonts w:ascii="Verdana" w:hAnsi="Verdana"/>
          <w:color w:val="auto"/>
          <w:sz w:val="18"/>
          <w:szCs w:val="18"/>
        </w:rPr>
      </w:pPr>
      <w:r w:rsidRPr="00A05DD4">
        <w:rPr>
          <w:rFonts w:ascii="Verdana" w:hAnsi="Verdana"/>
          <w:color w:val="auto"/>
          <w:sz w:val="18"/>
          <w:szCs w:val="18"/>
        </w:rPr>
        <w:t>Personal</w:t>
      </w:r>
      <w:r w:rsidRPr="00A05DD4" w:rsidR="00720EA1">
        <w:rPr>
          <w:rFonts w:ascii="Verdana" w:hAnsi="Verdana"/>
          <w:color w:val="auto"/>
          <w:sz w:val="18"/>
          <w:szCs w:val="18"/>
        </w:rPr>
        <w:t xml:space="preserve"> </w:t>
      </w:r>
      <w:r w:rsidRPr="00A05DD4">
        <w:rPr>
          <w:rFonts w:ascii="Verdana" w:hAnsi="Verdana"/>
          <w:color w:val="auto"/>
          <w:sz w:val="18"/>
          <w:szCs w:val="18"/>
        </w:rPr>
        <w:t>Profile</w:t>
      </w:r>
      <w:r w:rsidRPr="00A05DD4" w:rsidR="000A1095">
        <w:rPr>
          <w:rFonts w:ascii="Verdana" w:hAnsi="Verdana"/>
          <w:color w:val="auto"/>
          <w:sz w:val="18"/>
          <w:szCs w:val="18"/>
        </w:rPr>
        <w:t>:</w:t>
      </w:r>
    </w:p>
    <w:p w:rsidR="00235965" w:rsidRPr="00A05DD4" w:rsidP="00235965" w14:paraId="27D6187E" w14:textId="77777777">
      <w:pPr>
        <w:pStyle w:val="ListParagraph"/>
        <w:ind w:left="0"/>
        <w:rPr>
          <w:rFonts w:ascii="Verdana" w:hAnsi="Verdana"/>
          <w:sz w:val="18"/>
          <w:szCs w:val="18"/>
        </w:rPr>
      </w:pPr>
    </w:p>
    <w:p w:rsidR="00235965" w:rsidRPr="00A05DD4" w:rsidP="00235965" w14:paraId="5B765F61" w14:textId="77777777">
      <w:pPr>
        <w:pStyle w:val="ListParagraph"/>
        <w:ind w:left="0"/>
        <w:rPr>
          <w:rFonts w:ascii="Verdana" w:hAnsi="Verdana"/>
          <w:sz w:val="18"/>
          <w:szCs w:val="18"/>
        </w:rPr>
      </w:pPr>
      <w:r w:rsidRPr="00A05DD4">
        <w:rPr>
          <w:rFonts w:ascii="Verdana" w:hAnsi="Verdana"/>
          <w:sz w:val="18"/>
          <w:szCs w:val="18"/>
        </w:rPr>
        <w:t>Date of Birth</w:t>
      </w:r>
      <w:r w:rsidRPr="00A05DD4">
        <w:rPr>
          <w:rFonts w:ascii="Verdana" w:hAnsi="Verdana"/>
          <w:sz w:val="18"/>
          <w:szCs w:val="18"/>
        </w:rPr>
        <w:tab/>
      </w:r>
      <w:r w:rsidRPr="00A05DD4">
        <w:rPr>
          <w:rFonts w:ascii="Verdana" w:hAnsi="Verdana"/>
          <w:sz w:val="18"/>
          <w:szCs w:val="18"/>
        </w:rPr>
        <w:tab/>
      </w:r>
      <w:r w:rsidRPr="00A05DD4" w:rsidR="00AB3EFE">
        <w:rPr>
          <w:rFonts w:ascii="Verdana" w:hAnsi="Verdana"/>
          <w:sz w:val="18"/>
          <w:szCs w:val="18"/>
        </w:rPr>
        <w:tab/>
      </w:r>
      <w:r w:rsidRPr="00A05DD4">
        <w:rPr>
          <w:rFonts w:ascii="Verdana" w:hAnsi="Verdana"/>
          <w:sz w:val="18"/>
          <w:szCs w:val="18"/>
        </w:rPr>
        <w:t xml:space="preserve">: </w:t>
      </w:r>
      <w:r w:rsidRPr="00A05DD4" w:rsidR="00BB3FDB">
        <w:rPr>
          <w:rFonts w:ascii="Verdana" w:hAnsi="Verdana"/>
          <w:sz w:val="18"/>
          <w:szCs w:val="18"/>
          <w:lang w:val="en-US"/>
        </w:rPr>
        <w:t>30</w:t>
      </w:r>
      <w:r w:rsidRPr="00A05DD4">
        <w:rPr>
          <w:rFonts w:ascii="Verdana" w:hAnsi="Verdana"/>
          <w:sz w:val="18"/>
          <w:szCs w:val="18"/>
        </w:rPr>
        <w:t>-0</w:t>
      </w:r>
      <w:r w:rsidRPr="00A05DD4" w:rsidR="00BB3FDB">
        <w:rPr>
          <w:rFonts w:ascii="Verdana" w:hAnsi="Verdana"/>
          <w:sz w:val="18"/>
          <w:szCs w:val="18"/>
          <w:lang w:val="en-US"/>
        </w:rPr>
        <w:t>9</w:t>
      </w:r>
      <w:r w:rsidRPr="00A05DD4">
        <w:rPr>
          <w:rFonts w:ascii="Verdana" w:hAnsi="Verdana"/>
          <w:sz w:val="18"/>
          <w:szCs w:val="18"/>
        </w:rPr>
        <w:t>-198</w:t>
      </w:r>
      <w:r w:rsidRPr="00A05DD4" w:rsidR="00BB3FDB">
        <w:rPr>
          <w:rFonts w:ascii="Verdana" w:hAnsi="Verdana"/>
          <w:sz w:val="18"/>
          <w:szCs w:val="18"/>
          <w:lang w:val="en-US"/>
        </w:rPr>
        <w:t>3</w:t>
      </w:r>
      <w:r w:rsidRPr="00A05DD4">
        <w:rPr>
          <w:rFonts w:ascii="Verdana" w:hAnsi="Verdana"/>
          <w:sz w:val="18"/>
          <w:szCs w:val="18"/>
        </w:rPr>
        <w:tab/>
      </w:r>
    </w:p>
    <w:p w:rsidR="00235965" w:rsidRPr="00A05DD4" w:rsidP="00235965" w14:paraId="6736029F" w14:textId="77777777">
      <w:pPr>
        <w:pStyle w:val="ListParagraph"/>
        <w:ind w:left="0"/>
        <w:rPr>
          <w:rFonts w:ascii="Verdana" w:hAnsi="Verdana"/>
          <w:sz w:val="18"/>
          <w:szCs w:val="18"/>
        </w:rPr>
      </w:pPr>
      <w:r w:rsidRPr="00A05DD4">
        <w:rPr>
          <w:rFonts w:ascii="Verdana" w:hAnsi="Verdana"/>
          <w:sz w:val="18"/>
          <w:szCs w:val="18"/>
        </w:rPr>
        <w:t xml:space="preserve">Languages Known    </w:t>
      </w:r>
      <w:r w:rsidRPr="00A05DD4">
        <w:rPr>
          <w:rFonts w:ascii="Verdana" w:hAnsi="Verdana"/>
          <w:sz w:val="18"/>
          <w:szCs w:val="18"/>
        </w:rPr>
        <w:tab/>
      </w:r>
      <w:r w:rsidRPr="00A05DD4" w:rsidR="00AB3EFE">
        <w:rPr>
          <w:rFonts w:ascii="Verdana" w:hAnsi="Verdana"/>
          <w:sz w:val="18"/>
          <w:szCs w:val="18"/>
        </w:rPr>
        <w:tab/>
      </w:r>
      <w:r w:rsidRPr="00A05DD4">
        <w:rPr>
          <w:rFonts w:ascii="Verdana" w:hAnsi="Verdana"/>
          <w:sz w:val="18"/>
          <w:szCs w:val="18"/>
        </w:rPr>
        <w:t xml:space="preserve">: English, Telugu, and Hindi </w:t>
      </w:r>
    </w:p>
    <w:p w:rsidR="000E5B7F" w:rsidRPr="000E5B7F" w:rsidP="000E5B7F" w14:paraId="1E0F8DAB" w14:textId="77777777">
      <w:pPr>
        <w:pStyle w:val="ListParagraph"/>
        <w:ind w:left="0"/>
        <w:rPr>
          <w:rFonts w:ascii="Verdana" w:hAnsi="Verdana"/>
          <w:sz w:val="18"/>
          <w:szCs w:val="18"/>
        </w:rPr>
      </w:pPr>
      <w:r w:rsidRPr="00A05DD4">
        <w:rPr>
          <w:rFonts w:ascii="Verdana" w:hAnsi="Verdana"/>
          <w:sz w:val="18"/>
          <w:szCs w:val="18"/>
        </w:rPr>
        <w:t>Marital Status</w:t>
      </w:r>
      <w:r w:rsidRPr="00A05DD4">
        <w:rPr>
          <w:rFonts w:ascii="Verdana" w:hAnsi="Verdana"/>
          <w:sz w:val="18"/>
          <w:szCs w:val="18"/>
        </w:rPr>
        <w:tab/>
      </w:r>
      <w:r w:rsidRPr="00A05DD4">
        <w:rPr>
          <w:rFonts w:ascii="Verdana" w:hAnsi="Verdana"/>
          <w:sz w:val="18"/>
          <w:szCs w:val="18"/>
        </w:rPr>
        <w:tab/>
      </w:r>
      <w:r w:rsidRPr="00A05DD4" w:rsidR="00AB3EFE">
        <w:rPr>
          <w:rFonts w:ascii="Verdana" w:hAnsi="Verdana"/>
          <w:sz w:val="18"/>
          <w:szCs w:val="18"/>
        </w:rPr>
        <w:tab/>
      </w:r>
      <w:r w:rsidRPr="00A05DD4">
        <w:rPr>
          <w:rFonts w:ascii="Verdana" w:hAnsi="Verdana"/>
          <w:sz w:val="18"/>
          <w:szCs w:val="18"/>
        </w:rPr>
        <w:t>: Married</w:t>
      </w:r>
    </w:p>
    <w:p w:rsidR="00982F8A" w:rsidRPr="00A05DD4" w:rsidP="002A26E3" w14:paraId="55BA8EEB" w14:textId="77777777">
      <w:pPr>
        <w:tabs>
          <w:tab w:val="left" w:pos="0"/>
        </w:tabs>
        <w:jc w:val="both"/>
        <w:rPr>
          <w:rFonts w:ascii="Verdana" w:hAnsi="Verdana"/>
          <w:sz w:val="18"/>
          <w:szCs w:val="18"/>
          <w:lang w:val="de-DE"/>
        </w:rPr>
      </w:pPr>
      <w:r w:rsidRPr="00A05DD4">
        <w:rPr>
          <w:rFonts w:ascii="Verdana" w:hAnsi="Verdana"/>
          <w:sz w:val="18"/>
          <w:szCs w:val="18"/>
          <w:lang w:val="de-DE"/>
        </w:rPr>
        <w:t xml:space="preserve">                                                   </w:t>
      </w:r>
    </w:p>
    <w:p w:rsidR="00BF55FB" w:rsidP="000E2ED6" w14:paraId="7109B73E" w14:textId="77777777">
      <w:pPr>
        <w:tabs>
          <w:tab w:val="left" w:pos="0"/>
        </w:tabs>
        <w:ind w:hanging="270"/>
        <w:rPr>
          <w:rFonts w:ascii="Verdana" w:hAnsi="Verdana"/>
          <w:sz w:val="18"/>
          <w:szCs w:val="18"/>
        </w:rPr>
      </w:pPr>
    </w:p>
    <w:p w:rsidR="00BF55FB" w:rsidP="000E5B7F" w14:paraId="1CC7B89E" w14:textId="77777777">
      <w:pPr>
        <w:tabs>
          <w:tab w:val="left" w:pos="0"/>
        </w:tabs>
        <w:rPr>
          <w:rFonts w:ascii="Verdana" w:hAnsi="Verdana"/>
          <w:sz w:val="18"/>
          <w:szCs w:val="18"/>
        </w:rPr>
      </w:pPr>
    </w:p>
    <w:p w:rsidR="00AE7F5B" w:rsidRPr="00A05DD4" w:rsidP="000E2ED6" w14:paraId="350238E0" w14:textId="77777777">
      <w:pPr>
        <w:tabs>
          <w:tab w:val="left" w:pos="0"/>
        </w:tabs>
        <w:ind w:hanging="270"/>
        <w:rPr>
          <w:rFonts w:ascii="Verdana" w:hAnsi="Verdana"/>
          <w:sz w:val="18"/>
          <w:szCs w:val="18"/>
        </w:rPr>
      </w:pPr>
      <w:r w:rsidRPr="00A05DD4">
        <w:rPr>
          <w:rFonts w:ascii="Verdana" w:hAnsi="Verdana"/>
          <w:sz w:val="18"/>
          <w:szCs w:val="18"/>
        </w:rPr>
        <w:t xml:space="preserve">Place: </w:t>
      </w:r>
      <w:r w:rsidRPr="00A05DD4" w:rsidR="00BB3FDB">
        <w:rPr>
          <w:rFonts w:ascii="Verdana" w:hAnsi="Verdana"/>
          <w:sz w:val="18"/>
          <w:szCs w:val="18"/>
        </w:rPr>
        <w:t>Bangalore</w:t>
      </w:r>
    </w:p>
    <w:p w:rsidR="00E82DA7" w:rsidRPr="00A05DD4" w:rsidP="000E2ED6" w14:paraId="314CBB0C" w14:textId="77777777">
      <w:pPr>
        <w:tabs>
          <w:tab w:val="left" w:pos="0"/>
        </w:tabs>
        <w:ind w:hanging="270"/>
        <w:jc w:val="both"/>
        <w:rPr>
          <w:rFonts w:ascii="Verdana" w:hAnsi="Verdana"/>
          <w:sz w:val="18"/>
          <w:szCs w:val="18"/>
        </w:rPr>
      </w:pPr>
      <w:r w:rsidRPr="00A05DD4">
        <w:rPr>
          <w:rFonts w:ascii="Verdana" w:hAnsi="Verdana"/>
          <w:sz w:val="18"/>
          <w:szCs w:val="18"/>
        </w:rPr>
        <w:t xml:space="preserve">Date:  </w:t>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6947AE">
        <w:rPr>
          <w:rFonts w:ascii="Verdana" w:hAnsi="Verdana"/>
          <w:sz w:val="18"/>
          <w:szCs w:val="18"/>
        </w:rPr>
        <w:tab/>
      </w:r>
      <w:r w:rsidRPr="00A05DD4" w:rsidR="000E2ED6">
        <w:rPr>
          <w:rFonts w:ascii="Verdana" w:hAnsi="Verdana"/>
          <w:sz w:val="18"/>
          <w:szCs w:val="18"/>
        </w:rPr>
        <w:tab/>
      </w:r>
    </w:p>
    <w:p w:rsidR="00982F8A" w:rsidRPr="009E7E1E" w:rsidP="008B17EC" w14:paraId="67B094BF" w14:textId="77777777">
      <w:pPr>
        <w:tabs>
          <w:tab w:val="left" w:pos="0"/>
        </w:tabs>
        <w:jc w:val="both"/>
        <w:rPr>
          <w:rFonts w:ascii="Verdana" w:hAnsi="Verdana"/>
          <w:sz w:val="18"/>
          <w:szCs w:val="18"/>
        </w:rPr>
      </w:pPr>
      <w:r w:rsidRPr="00A05DD4">
        <w:rPr>
          <w:rFonts w:ascii="Verdana" w:hAnsi="Verdana"/>
          <w:sz w:val="18"/>
          <w:szCs w:val="18"/>
        </w:rPr>
        <w:t xml:space="preserve">                                                                                               </w:t>
      </w:r>
      <w:r w:rsidRPr="00A05DD4" w:rsidR="004F32A1">
        <w:rPr>
          <w:rFonts w:ascii="Verdana" w:hAnsi="Verdana"/>
          <w:b/>
          <w:sz w:val="18"/>
          <w:szCs w:val="18"/>
          <w:lang w:val="de-DE"/>
        </w:rPr>
        <w:t>(</w:t>
      </w:r>
      <w:r w:rsidRPr="00A05DD4" w:rsidR="00BB3FDB">
        <w:rPr>
          <w:rFonts w:ascii="Verdana" w:hAnsi="Verdana"/>
          <w:b/>
          <w:sz w:val="18"/>
          <w:szCs w:val="18"/>
          <w:lang w:val="de-DE"/>
        </w:rPr>
        <w:t>Rajasrinivasu Ramadasu)</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1pt;height:1pt;margin-top:0;margin-left:0;position:absolute;z-index:251659264">
            <v:imagedata r:id="rId5"/>
          </v:shape>
        </w:pict>
      </w:r>
    </w:p>
    <w:sectPr w:rsidSect="00AA23C0">
      <w:headerReference w:type="even" r:id="rId6"/>
      <w:headerReference w:type="default" r:id="rId7"/>
      <w:footerReference w:type="even" r:id="rId8"/>
      <w:footerReference w:type="default" r:id="rId9"/>
      <w:headerReference w:type="first" r:id="rId10"/>
      <w:footerReference w:type="first" r:id="rId11"/>
      <w:pgSz w:w="11907" w:h="16839" w:code="9"/>
      <w:pgMar w:top="851" w:right="839" w:bottom="851" w:left="1440" w:header="357" w:footer="74"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autami">
    <w:panose1 w:val="020005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4E57" w14:paraId="07FC423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4E57" w14:paraId="708E82F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4E57" w14:paraId="6B1F7FB1"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4E57" w14:paraId="08617A9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4E57" w14:paraId="733F5F0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4E57" w14:paraId="747F29B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pStyle w:val="Heading1"/>
      <w:lvlJc w:val="left"/>
      <w:pPr>
        <w:tabs>
          <w:tab w:val="num" w:pos="1152"/>
        </w:tabs>
        <w:ind w:left="1152" w:hanging="432"/>
      </w:pPr>
    </w:lvl>
    <w:lvl w:ilvl="1">
      <w:start w:val="1"/>
      <w:numFmt w:val="none"/>
      <w:pStyle w:val="Heading2"/>
      <w:lvlJc w:val="left"/>
      <w:pPr>
        <w:tabs>
          <w:tab w:val="num" w:pos="1296"/>
        </w:tabs>
        <w:ind w:left="1296" w:hanging="576"/>
      </w:pPr>
    </w:lvl>
    <w:lvl w:ilvl="2">
      <w:start w:val="1"/>
      <w:numFmt w:val="none"/>
      <w:lvlJc w:val="left"/>
      <w:pPr>
        <w:tabs>
          <w:tab w:val="num" w:pos="1440"/>
        </w:tabs>
        <w:ind w:left="1440" w:hanging="720"/>
      </w:pPr>
    </w:lvl>
    <w:lvl w:ilvl="3">
      <w:start w:val="1"/>
      <w:numFmt w:val="none"/>
      <w:lvlJc w:val="left"/>
      <w:pPr>
        <w:tabs>
          <w:tab w:val="num" w:pos="1584"/>
        </w:tabs>
        <w:ind w:left="1584" w:hanging="864"/>
      </w:pPr>
    </w:lvl>
    <w:lvl w:ilvl="4">
      <w:start w:val="1"/>
      <w:numFmt w:val="none"/>
      <w:lvlJc w:val="left"/>
      <w:pPr>
        <w:tabs>
          <w:tab w:val="num" w:pos="1728"/>
        </w:tabs>
        <w:ind w:left="1728" w:hanging="1008"/>
      </w:pPr>
    </w:lvl>
    <w:lvl w:ilvl="5">
      <w:start w:val="1"/>
      <w:numFmt w:val="none"/>
      <w:lvlJc w:val="left"/>
      <w:pPr>
        <w:tabs>
          <w:tab w:val="num" w:pos="1872"/>
        </w:tabs>
        <w:ind w:left="1872" w:hanging="1152"/>
      </w:pPr>
    </w:lvl>
    <w:lvl w:ilvl="6">
      <w:start w:val="1"/>
      <w:numFmt w:val="none"/>
      <w:lvlJc w:val="left"/>
      <w:pPr>
        <w:tabs>
          <w:tab w:val="num" w:pos="2016"/>
        </w:tabs>
        <w:ind w:left="2016" w:hanging="1296"/>
      </w:pPr>
    </w:lvl>
    <w:lvl w:ilvl="7">
      <w:start w:val="1"/>
      <w:numFmt w:val="none"/>
      <w:lvlJc w:val="left"/>
      <w:pPr>
        <w:tabs>
          <w:tab w:val="num" w:pos="2160"/>
        </w:tabs>
        <w:ind w:left="2160" w:hanging="1440"/>
      </w:pPr>
    </w:lvl>
    <w:lvl w:ilvl="8">
      <w:start w:val="1"/>
      <w:numFmt w:val="none"/>
      <w:lvlJc w:val="left"/>
      <w:pPr>
        <w:tabs>
          <w:tab w:val="num" w:pos="2304"/>
        </w:tabs>
        <w:ind w:left="2304" w:hanging="1584"/>
      </w:pPr>
    </w:lvl>
  </w:abstractNum>
  <w:abstractNum w:abstractNumId="1">
    <w:nsid w:val="00000002"/>
    <w:multiLevelType w:val="multilevel"/>
    <w:tmpl w:val="00000002"/>
    <w:name w:val="WW8Num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singleLevel"/>
    <w:tmpl w:val="00000003"/>
    <w:name w:val="WW8Num5"/>
    <w:lvl w:ilvl="0">
      <w:start w:val="1"/>
      <w:numFmt w:val="bullet"/>
      <w:lvlText w:val=""/>
      <w:lvlJc w:val="left"/>
      <w:pPr>
        <w:tabs>
          <w:tab w:val="num" w:pos="360"/>
        </w:tabs>
        <w:ind w:left="360" w:hanging="360"/>
      </w:pPr>
      <w:rPr>
        <w:rFonts w:ascii="Wingdings" w:hAnsi="Wingdings"/>
      </w:rPr>
    </w:lvl>
  </w:abstractNum>
  <w:abstractNum w:abstractNumId="3">
    <w:nsid w:val="00000004"/>
    <w:multiLevelType w:val="singleLevel"/>
    <w:tmpl w:val="00000004"/>
    <w:name w:val="WW8Num8"/>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5"/>
    <w:lvl w:ilvl="0">
      <w:start w:val="1"/>
      <w:numFmt w:val="bullet"/>
      <w:lvlText w:val=""/>
      <w:lvlJc w:val="left"/>
      <w:pPr>
        <w:tabs>
          <w:tab w:val="num" w:pos="900"/>
        </w:tabs>
        <w:ind w:left="900" w:hanging="360"/>
      </w:pPr>
      <w:rPr>
        <w:rFonts w:ascii="Wingdings" w:hAnsi="Wingdings"/>
      </w:rPr>
    </w:lvl>
  </w:abstractNum>
  <w:abstractNum w:abstractNumId="5">
    <w:nsid w:val="00000006"/>
    <w:multiLevelType w:val="singleLevel"/>
    <w:tmpl w:val="00000006"/>
    <w:name w:val="WW8Num21"/>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22"/>
    <w:lvl w:ilvl="0">
      <w:start w:val="1"/>
      <w:numFmt w:val="bullet"/>
      <w:lvlText w:val=""/>
      <w:lvlJc w:val="left"/>
      <w:pPr>
        <w:tabs>
          <w:tab w:val="num" w:pos="0"/>
        </w:tabs>
        <w:ind w:left="720" w:hanging="360"/>
      </w:pPr>
      <w:rPr>
        <w:rFonts w:ascii="Symbol" w:hAnsi="Symbol"/>
      </w:rPr>
    </w:lvl>
  </w:abstractNum>
  <w:abstractNum w:abstractNumId="7">
    <w:nsid w:val="01402D44"/>
    <w:multiLevelType w:val="multilevel"/>
    <w:tmpl w:val="7D5CCF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50F3BF6"/>
    <w:multiLevelType w:val="hybridMultilevel"/>
    <w:tmpl w:val="270A002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0908265A"/>
    <w:multiLevelType w:val="multilevel"/>
    <w:tmpl w:val="2D0A3C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nsid w:val="1702553E"/>
    <w:multiLevelType w:val="hybridMultilevel"/>
    <w:tmpl w:val="CDC46E8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380A20FF"/>
    <w:multiLevelType w:val="hybridMultilevel"/>
    <w:tmpl w:val="25B017F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44BD4366"/>
    <w:multiLevelType w:val="hybridMultilevel"/>
    <w:tmpl w:val="B286732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57010AB"/>
    <w:multiLevelType w:val="hybridMultilevel"/>
    <w:tmpl w:val="26E47B9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48007B78"/>
    <w:multiLevelType w:val="hybridMultilevel"/>
    <w:tmpl w:val="FEF83C9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53744565"/>
    <w:multiLevelType w:val="hybridMultilevel"/>
    <w:tmpl w:val="D3ECC526"/>
    <w:lvl w:ilvl="0">
      <w:start w:val="1"/>
      <w:numFmt w:val="bullet"/>
      <w:lvlText w:val=""/>
      <w:lvlJc w:val="left"/>
      <w:pPr>
        <w:ind w:left="1440" w:hanging="360"/>
      </w:pPr>
      <w:rPr>
        <w:rFonts w:ascii="Wingdings" w:hAnsi="Wingdings"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16">
    <w:nsid w:val="5B1A34A7"/>
    <w:multiLevelType w:val="hybridMultilevel"/>
    <w:tmpl w:val="6A06DD0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CB71E22"/>
    <w:multiLevelType w:val="hybridMultilevel"/>
    <w:tmpl w:val="804E996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631B55CF"/>
    <w:multiLevelType w:val="hybridMultilevel"/>
    <w:tmpl w:val="5A9CA4D0"/>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3C12FBE"/>
    <w:multiLevelType w:val="multilevel"/>
    <w:tmpl w:val="8AC08A8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
    <w:nsid w:val="64CD69E1"/>
    <w:multiLevelType w:val="hybridMultilevel"/>
    <w:tmpl w:val="5300AB4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651C3817"/>
    <w:multiLevelType w:val="hybridMultilevel"/>
    <w:tmpl w:val="1832ADA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65E019EC"/>
    <w:multiLevelType w:val="hybridMultilevel"/>
    <w:tmpl w:val="525C1774"/>
    <w:name w:val="WW8Num72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3">
    <w:nsid w:val="6C3A4403"/>
    <w:multiLevelType w:val="hybridMultilevel"/>
    <w:tmpl w:val="BB9CDEA0"/>
    <w:lvl w:ilvl="0">
      <w:start w:val="1"/>
      <w:numFmt w:val="bullet"/>
      <w:lvlText w:val=""/>
      <w:lvlJc w:val="left"/>
      <w:pPr>
        <w:ind w:left="180" w:hanging="360"/>
      </w:pPr>
      <w:rPr>
        <w:rFonts w:ascii="Wingdings" w:hAnsi="Wingdings" w:hint="default"/>
      </w:rPr>
    </w:lvl>
    <w:lvl w:ilvl="1" w:tentative="1">
      <w:start w:val="1"/>
      <w:numFmt w:val="bullet"/>
      <w:lvlText w:val="o"/>
      <w:lvlJc w:val="left"/>
      <w:pPr>
        <w:ind w:left="900" w:hanging="360"/>
      </w:pPr>
      <w:rPr>
        <w:rFonts w:ascii="Courier New" w:hAnsi="Courier New" w:cs="Courier New" w:hint="default"/>
      </w:rPr>
    </w:lvl>
    <w:lvl w:ilvl="2" w:tentative="1">
      <w:start w:val="1"/>
      <w:numFmt w:val="bullet"/>
      <w:lvlText w:val=""/>
      <w:lvlJc w:val="left"/>
      <w:pPr>
        <w:ind w:left="1620" w:hanging="360"/>
      </w:pPr>
      <w:rPr>
        <w:rFonts w:ascii="Wingdings" w:hAnsi="Wingdings" w:hint="default"/>
      </w:rPr>
    </w:lvl>
    <w:lvl w:ilvl="3" w:tentative="1">
      <w:start w:val="1"/>
      <w:numFmt w:val="bullet"/>
      <w:lvlText w:val=""/>
      <w:lvlJc w:val="left"/>
      <w:pPr>
        <w:ind w:left="2340" w:hanging="360"/>
      </w:pPr>
      <w:rPr>
        <w:rFonts w:ascii="Symbol" w:hAnsi="Symbol" w:hint="default"/>
      </w:rPr>
    </w:lvl>
    <w:lvl w:ilvl="4" w:tentative="1">
      <w:start w:val="1"/>
      <w:numFmt w:val="bullet"/>
      <w:lvlText w:val="o"/>
      <w:lvlJc w:val="left"/>
      <w:pPr>
        <w:ind w:left="3060" w:hanging="360"/>
      </w:pPr>
      <w:rPr>
        <w:rFonts w:ascii="Courier New" w:hAnsi="Courier New" w:cs="Courier New" w:hint="default"/>
      </w:rPr>
    </w:lvl>
    <w:lvl w:ilvl="5" w:tentative="1">
      <w:start w:val="1"/>
      <w:numFmt w:val="bullet"/>
      <w:lvlText w:val=""/>
      <w:lvlJc w:val="left"/>
      <w:pPr>
        <w:ind w:left="3780" w:hanging="360"/>
      </w:pPr>
      <w:rPr>
        <w:rFonts w:ascii="Wingdings" w:hAnsi="Wingdings" w:hint="default"/>
      </w:rPr>
    </w:lvl>
    <w:lvl w:ilvl="6" w:tentative="1">
      <w:start w:val="1"/>
      <w:numFmt w:val="bullet"/>
      <w:lvlText w:val=""/>
      <w:lvlJc w:val="left"/>
      <w:pPr>
        <w:ind w:left="4500" w:hanging="360"/>
      </w:pPr>
      <w:rPr>
        <w:rFonts w:ascii="Symbol" w:hAnsi="Symbol" w:hint="default"/>
      </w:rPr>
    </w:lvl>
    <w:lvl w:ilvl="7" w:tentative="1">
      <w:start w:val="1"/>
      <w:numFmt w:val="bullet"/>
      <w:lvlText w:val="o"/>
      <w:lvlJc w:val="left"/>
      <w:pPr>
        <w:ind w:left="5220" w:hanging="360"/>
      </w:pPr>
      <w:rPr>
        <w:rFonts w:ascii="Courier New" w:hAnsi="Courier New" w:cs="Courier New" w:hint="default"/>
      </w:rPr>
    </w:lvl>
    <w:lvl w:ilvl="8" w:tentative="1">
      <w:start w:val="1"/>
      <w:numFmt w:val="bullet"/>
      <w:lvlText w:val=""/>
      <w:lvlJc w:val="left"/>
      <w:pPr>
        <w:ind w:left="5940" w:hanging="360"/>
      </w:pPr>
      <w:rPr>
        <w:rFonts w:ascii="Wingdings" w:hAnsi="Wingdings" w:hint="default"/>
      </w:rPr>
    </w:lvl>
  </w:abstractNum>
  <w:abstractNum w:abstractNumId="24">
    <w:nsid w:val="711D4591"/>
    <w:multiLevelType w:val="hybridMultilevel"/>
    <w:tmpl w:val="2CD41338"/>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5">
    <w:nsid w:val="72E63ABC"/>
    <w:multiLevelType w:val="hybridMultilevel"/>
    <w:tmpl w:val="19A8C24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20"/>
  </w:num>
  <w:num w:numId="4">
    <w:abstractNumId w:val="11"/>
  </w:num>
  <w:num w:numId="5">
    <w:abstractNumId w:val="14"/>
  </w:num>
  <w:num w:numId="6">
    <w:abstractNumId w:val="15"/>
  </w:num>
  <w:num w:numId="7">
    <w:abstractNumId w:val="25"/>
  </w:num>
  <w:num w:numId="8">
    <w:abstractNumId w:val="13"/>
  </w:num>
  <w:num w:numId="9">
    <w:abstractNumId w:val="1"/>
  </w:num>
  <w:num w:numId="10">
    <w:abstractNumId w:val="21"/>
  </w:num>
  <w:num w:numId="11">
    <w:abstractNumId w:val="7"/>
  </w:num>
  <w:num w:numId="12">
    <w:abstractNumId w:val="10"/>
  </w:num>
  <w:num w:numId="13">
    <w:abstractNumId w:val="17"/>
  </w:num>
  <w:num w:numId="14">
    <w:abstractNumId w:val="18"/>
  </w:num>
  <w:num w:numId="15">
    <w:abstractNumId w:val="8"/>
  </w:num>
  <w:num w:numId="16">
    <w:abstractNumId w:val="24"/>
  </w:num>
  <w:num w:numId="17">
    <w:abstractNumId w:val="19"/>
  </w:num>
  <w:num w:numId="18">
    <w:abstractNumId w:val="9"/>
  </w:num>
  <w:num w:numId="19">
    <w:abstractNumId w:val="16"/>
  </w:num>
  <w:num w:numId="20">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efaultTabStop w:val="720"/>
  <w:defaultTableStyle w:val="Normal"/>
  <w:drawingGridHorizontalSpacing w:val="100"/>
  <w:drawingGridVerticalSpacing w:val="0"/>
  <w:displayHorizontalDrawingGridEvery w:val="0"/>
  <w:displayVerticalDrawingGridEvery w:val="0"/>
  <w:noPunctuationKerning/>
  <w:characterSpacingControl w:val="doNotCompress"/>
  <w:doNotEmbedSmartTag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C4"/>
    <w:rsid w:val="000010D5"/>
    <w:rsid w:val="000019F4"/>
    <w:rsid w:val="00003B8C"/>
    <w:rsid w:val="00006EEE"/>
    <w:rsid w:val="00007F92"/>
    <w:rsid w:val="00011245"/>
    <w:rsid w:val="0001271F"/>
    <w:rsid w:val="000133D1"/>
    <w:rsid w:val="00013587"/>
    <w:rsid w:val="00013901"/>
    <w:rsid w:val="00013EEF"/>
    <w:rsid w:val="000144EB"/>
    <w:rsid w:val="000165BA"/>
    <w:rsid w:val="00017129"/>
    <w:rsid w:val="000210CD"/>
    <w:rsid w:val="00021E77"/>
    <w:rsid w:val="00022171"/>
    <w:rsid w:val="0002384B"/>
    <w:rsid w:val="00025199"/>
    <w:rsid w:val="000252FF"/>
    <w:rsid w:val="00030D44"/>
    <w:rsid w:val="00030E35"/>
    <w:rsid w:val="00041F38"/>
    <w:rsid w:val="000422B9"/>
    <w:rsid w:val="00050837"/>
    <w:rsid w:val="00051D80"/>
    <w:rsid w:val="000525BD"/>
    <w:rsid w:val="00054707"/>
    <w:rsid w:val="00055EF9"/>
    <w:rsid w:val="00055F59"/>
    <w:rsid w:val="00057C38"/>
    <w:rsid w:val="00062AF6"/>
    <w:rsid w:val="00063156"/>
    <w:rsid w:val="00067787"/>
    <w:rsid w:val="00070B0A"/>
    <w:rsid w:val="00070F0C"/>
    <w:rsid w:val="0007339B"/>
    <w:rsid w:val="00075040"/>
    <w:rsid w:val="000756D0"/>
    <w:rsid w:val="00077F03"/>
    <w:rsid w:val="000829EB"/>
    <w:rsid w:val="00082B75"/>
    <w:rsid w:val="00085C1A"/>
    <w:rsid w:val="000912B8"/>
    <w:rsid w:val="00091EE6"/>
    <w:rsid w:val="00095127"/>
    <w:rsid w:val="00096073"/>
    <w:rsid w:val="00097806"/>
    <w:rsid w:val="000A03C1"/>
    <w:rsid w:val="000A0B6A"/>
    <w:rsid w:val="000A1095"/>
    <w:rsid w:val="000A1576"/>
    <w:rsid w:val="000A16E3"/>
    <w:rsid w:val="000A24C6"/>
    <w:rsid w:val="000A300D"/>
    <w:rsid w:val="000A4559"/>
    <w:rsid w:val="000A64D2"/>
    <w:rsid w:val="000A6A12"/>
    <w:rsid w:val="000A7ADF"/>
    <w:rsid w:val="000B0136"/>
    <w:rsid w:val="000B0C81"/>
    <w:rsid w:val="000B0F9F"/>
    <w:rsid w:val="000B149B"/>
    <w:rsid w:val="000B402D"/>
    <w:rsid w:val="000B5322"/>
    <w:rsid w:val="000B6D68"/>
    <w:rsid w:val="000B7B57"/>
    <w:rsid w:val="000C218C"/>
    <w:rsid w:val="000C26EE"/>
    <w:rsid w:val="000C595B"/>
    <w:rsid w:val="000C623D"/>
    <w:rsid w:val="000C6737"/>
    <w:rsid w:val="000D0541"/>
    <w:rsid w:val="000D070C"/>
    <w:rsid w:val="000D1116"/>
    <w:rsid w:val="000D2483"/>
    <w:rsid w:val="000D46B7"/>
    <w:rsid w:val="000E2ED6"/>
    <w:rsid w:val="000E39F2"/>
    <w:rsid w:val="000E5B7F"/>
    <w:rsid w:val="000E5D5E"/>
    <w:rsid w:val="000E6B98"/>
    <w:rsid w:val="000E7809"/>
    <w:rsid w:val="000F3818"/>
    <w:rsid w:val="000F4466"/>
    <w:rsid w:val="000F4B09"/>
    <w:rsid w:val="000F5CFC"/>
    <w:rsid w:val="000F6777"/>
    <w:rsid w:val="000F6ABA"/>
    <w:rsid w:val="00100C92"/>
    <w:rsid w:val="001023AF"/>
    <w:rsid w:val="00102468"/>
    <w:rsid w:val="00104E76"/>
    <w:rsid w:val="001075EE"/>
    <w:rsid w:val="0011157A"/>
    <w:rsid w:val="0011176A"/>
    <w:rsid w:val="00112E08"/>
    <w:rsid w:val="001133DA"/>
    <w:rsid w:val="00117911"/>
    <w:rsid w:val="001210C8"/>
    <w:rsid w:val="0012281E"/>
    <w:rsid w:val="00123EC6"/>
    <w:rsid w:val="0012404F"/>
    <w:rsid w:val="00125E8B"/>
    <w:rsid w:val="001270DA"/>
    <w:rsid w:val="00127173"/>
    <w:rsid w:val="00127892"/>
    <w:rsid w:val="001319BB"/>
    <w:rsid w:val="00133668"/>
    <w:rsid w:val="00134291"/>
    <w:rsid w:val="00134AF1"/>
    <w:rsid w:val="00140002"/>
    <w:rsid w:val="00143365"/>
    <w:rsid w:val="00144A31"/>
    <w:rsid w:val="00144B38"/>
    <w:rsid w:val="001451DC"/>
    <w:rsid w:val="001472B9"/>
    <w:rsid w:val="00147BE6"/>
    <w:rsid w:val="00155A8B"/>
    <w:rsid w:val="00160AD1"/>
    <w:rsid w:val="001627D6"/>
    <w:rsid w:val="00162D1E"/>
    <w:rsid w:val="00163D80"/>
    <w:rsid w:val="001642F5"/>
    <w:rsid w:val="001662A2"/>
    <w:rsid w:val="00171685"/>
    <w:rsid w:val="001721B0"/>
    <w:rsid w:val="001727B7"/>
    <w:rsid w:val="001747EB"/>
    <w:rsid w:val="0018091B"/>
    <w:rsid w:val="00182240"/>
    <w:rsid w:val="00185382"/>
    <w:rsid w:val="001866CE"/>
    <w:rsid w:val="00186CCB"/>
    <w:rsid w:val="00190E9D"/>
    <w:rsid w:val="001920AF"/>
    <w:rsid w:val="00192C70"/>
    <w:rsid w:val="00195D28"/>
    <w:rsid w:val="001975D1"/>
    <w:rsid w:val="001A165D"/>
    <w:rsid w:val="001A17BB"/>
    <w:rsid w:val="001A5790"/>
    <w:rsid w:val="001A5F3B"/>
    <w:rsid w:val="001A6584"/>
    <w:rsid w:val="001A66D3"/>
    <w:rsid w:val="001A7692"/>
    <w:rsid w:val="001B230C"/>
    <w:rsid w:val="001B2A2B"/>
    <w:rsid w:val="001B547C"/>
    <w:rsid w:val="001B54AB"/>
    <w:rsid w:val="001B5786"/>
    <w:rsid w:val="001B7689"/>
    <w:rsid w:val="001C02C3"/>
    <w:rsid w:val="001C1805"/>
    <w:rsid w:val="001C184F"/>
    <w:rsid w:val="001C22B3"/>
    <w:rsid w:val="001C528D"/>
    <w:rsid w:val="001D7BAD"/>
    <w:rsid w:val="001E0D0C"/>
    <w:rsid w:val="001E6ECF"/>
    <w:rsid w:val="001F018F"/>
    <w:rsid w:val="001F0C77"/>
    <w:rsid w:val="001F205D"/>
    <w:rsid w:val="001F3313"/>
    <w:rsid w:val="001F450A"/>
    <w:rsid w:val="001F474D"/>
    <w:rsid w:val="001F52FC"/>
    <w:rsid w:val="001F65ED"/>
    <w:rsid w:val="002011CB"/>
    <w:rsid w:val="002025ED"/>
    <w:rsid w:val="002026DB"/>
    <w:rsid w:val="00203E72"/>
    <w:rsid w:val="00212079"/>
    <w:rsid w:val="00214430"/>
    <w:rsid w:val="00214995"/>
    <w:rsid w:val="00214B24"/>
    <w:rsid w:val="002178CE"/>
    <w:rsid w:val="00220FF3"/>
    <w:rsid w:val="002224AD"/>
    <w:rsid w:val="0022432E"/>
    <w:rsid w:val="002244C3"/>
    <w:rsid w:val="00224EAE"/>
    <w:rsid w:val="00227F5D"/>
    <w:rsid w:val="0023072F"/>
    <w:rsid w:val="00231A99"/>
    <w:rsid w:val="00235965"/>
    <w:rsid w:val="00236688"/>
    <w:rsid w:val="002378BB"/>
    <w:rsid w:val="00237B1C"/>
    <w:rsid w:val="00240CBA"/>
    <w:rsid w:val="00243BB1"/>
    <w:rsid w:val="00244A26"/>
    <w:rsid w:val="00245A3B"/>
    <w:rsid w:val="0024665B"/>
    <w:rsid w:val="0024719F"/>
    <w:rsid w:val="002503C8"/>
    <w:rsid w:val="00251410"/>
    <w:rsid w:val="00251DC4"/>
    <w:rsid w:val="00254735"/>
    <w:rsid w:val="0025490A"/>
    <w:rsid w:val="00255497"/>
    <w:rsid w:val="00255CFF"/>
    <w:rsid w:val="00255FC8"/>
    <w:rsid w:val="00256940"/>
    <w:rsid w:val="00260D63"/>
    <w:rsid w:val="00261E0A"/>
    <w:rsid w:val="0026295A"/>
    <w:rsid w:val="002630BE"/>
    <w:rsid w:val="00263A06"/>
    <w:rsid w:val="00267584"/>
    <w:rsid w:val="00270517"/>
    <w:rsid w:val="002711A0"/>
    <w:rsid w:val="00271E71"/>
    <w:rsid w:val="00272D03"/>
    <w:rsid w:val="002761D9"/>
    <w:rsid w:val="00276DFE"/>
    <w:rsid w:val="00281EEE"/>
    <w:rsid w:val="00285931"/>
    <w:rsid w:val="00285EC1"/>
    <w:rsid w:val="0028634A"/>
    <w:rsid w:val="002915F5"/>
    <w:rsid w:val="00293923"/>
    <w:rsid w:val="00295BD3"/>
    <w:rsid w:val="00296450"/>
    <w:rsid w:val="00296838"/>
    <w:rsid w:val="00297021"/>
    <w:rsid w:val="002A0C58"/>
    <w:rsid w:val="002A26E3"/>
    <w:rsid w:val="002A3E05"/>
    <w:rsid w:val="002A4F75"/>
    <w:rsid w:val="002A555E"/>
    <w:rsid w:val="002B08A1"/>
    <w:rsid w:val="002B2FB8"/>
    <w:rsid w:val="002B42CE"/>
    <w:rsid w:val="002B5211"/>
    <w:rsid w:val="002B5B84"/>
    <w:rsid w:val="002B637D"/>
    <w:rsid w:val="002B6B30"/>
    <w:rsid w:val="002B78B3"/>
    <w:rsid w:val="002B7DBA"/>
    <w:rsid w:val="002C01F7"/>
    <w:rsid w:val="002C072A"/>
    <w:rsid w:val="002C226F"/>
    <w:rsid w:val="002C4C84"/>
    <w:rsid w:val="002C6CC5"/>
    <w:rsid w:val="002C7BCC"/>
    <w:rsid w:val="002C7F2E"/>
    <w:rsid w:val="002D0588"/>
    <w:rsid w:val="002D1B54"/>
    <w:rsid w:val="002D23F5"/>
    <w:rsid w:val="002D284A"/>
    <w:rsid w:val="002D3125"/>
    <w:rsid w:val="002D3D59"/>
    <w:rsid w:val="002D47F6"/>
    <w:rsid w:val="002D56E1"/>
    <w:rsid w:val="002D5D72"/>
    <w:rsid w:val="002D6851"/>
    <w:rsid w:val="002D6FE1"/>
    <w:rsid w:val="002E0462"/>
    <w:rsid w:val="002E20BF"/>
    <w:rsid w:val="002E2750"/>
    <w:rsid w:val="002E4E82"/>
    <w:rsid w:val="002E653A"/>
    <w:rsid w:val="002E6A13"/>
    <w:rsid w:val="002E6B26"/>
    <w:rsid w:val="002F0823"/>
    <w:rsid w:val="002F3534"/>
    <w:rsid w:val="002F63B0"/>
    <w:rsid w:val="003019CF"/>
    <w:rsid w:val="00303EDC"/>
    <w:rsid w:val="00305E11"/>
    <w:rsid w:val="00314E40"/>
    <w:rsid w:val="003153FB"/>
    <w:rsid w:val="00315877"/>
    <w:rsid w:val="003210AC"/>
    <w:rsid w:val="003210C9"/>
    <w:rsid w:val="003227AD"/>
    <w:rsid w:val="003250A8"/>
    <w:rsid w:val="00330AF2"/>
    <w:rsid w:val="00332230"/>
    <w:rsid w:val="00332CD1"/>
    <w:rsid w:val="00335D97"/>
    <w:rsid w:val="00337539"/>
    <w:rsid w:val="00337F13"/>
    <w:rsid w:val="003427B3"/>
    <w:rsid w:val="00343D60"/>
    <w:rsid w:val="00344F41"/>
    <w:rsid w:val="003471AA"/>
    <w:rsid w:val="003476EB"/>
    <w:rsid w:val="00350676"/>
    <w:rsid w:val="00351568"/>
    <w:rsid w:val="003518E3"/>
    <w:rsid w:val="003534B5"/>
    <w:rsid w:val="003542BC"/>
    <w:rsid w:val="003545FD"/>
    <w:rsid w:val="00356249"/>
    <w:rsid w:val="003577C5"/>
    <w:rsid w:val="00357D86"/>
    <w:rsid w:val="00362111"/>
    <w:rsid w:val="00365765"/>
    <w:rsid w:val="0036621C"/>
    <w:rsid w:val="00367CB4"/>
    <w:rsid w:val="00371DF7"/>
    <w:rsid w:val="00371F26"/>
    <w:rsid w:val="00375A3C"/>
    <w:rsid w:val="00375C0B"/>
    <w:rsid w:val="00377442"/>
    <w:rsid w:val="00383270"/>
    <w:rsid w:val="00390954"/>
    <w:rsid w:val="00392875"/>
    <w:rsid w:val="003954FC"/>
    <w:rsid w:val="00397784"/>
    <w:rsid w:val="003A37A4"/>
    <w:rsid w:val="003A6576"/>
    <w:rsid w:val="003A7E15"/>
    <w:rsid w:val="003A7F34"/>
    <w:rsid w:val="003B0211"/>
    <w:rsid w:val="003B279C"/>
    <w:rsid w:val="003B2C8A"/>
    <w:rsid w:val="003B4730"/>
    <w:rsid w:val="003C009A"/>
    <w:rsid w:val="003C23CA"/>
    <w:rsid w:val="003C3873"/>
    <w:rsid w:val="003C4C9F"/>
    <w:rsid w:val="003C7F18"/>
    <w:rsid w:val="003D2758"/>
    <w:rsid w:val="003D42FB"/>
    <w:rsid w:val="003D4EA9"/>
    <w:rsid w:val="003D5284"/>
    <w:rsid w:val="003D57F1"/>
    <w:rsid w:val="003D5A63"/>
    <w:rsid w:val="003D7BB2"/>
    <w:rsid w:val="003E1ABC"/>
    <w:rsid w:val="003E4A43"/>
    <w:rsid w:val="003E54EA"/>
    <w:rsid w:val="003E706E"/>
    <w:rsid w:val="003E7894"/>
    <w:rsid w:val="003F0103"/>
    <w:rsid w:val="003F0934"/>
    <w:rsid w:val="003F17EF"/>
    <w:rsid w:val="003F34F7"/>
    <w:rsid w:val="003F37CF"/>
    <w:rsid w:val="003F3D85"/>
    <w:rsid w:val="003F6667"/>
    <w:rsid w:val="003F74BA"/>
    <w:rsid w:val="003F7ECC"/>
    <w:rsid w:val="00401FDD"/>
    <w:rsid w:val="00406818"/>
    <w:rsid w:val="00406B03"/>
    <w:rsid w:val="00407A24"/>
    <w:rsid w:val="00411C09"/>
    <w:rsid w:val="00412A59"/>
    <w:rsid w:val="0041326E"/>
    <w:rsid w:val="0041418B"/>
    <w:rsid w:val="00414C48"/>
    <w:rsid w:val="00417D39"/>
    <w:rsid w:val="00420565"/>
    <w:rsid w:val="0042216C"/>
    <w:rsid w:val="00424326"/>
    <w:rsid w:val="0042469A"/>
    <w:rsid w:val="00424AE5"/>
    <w:rsid w:val="004253B8"/>
    <w:rsid w:val="00426415"/>
    <w:rsid w:val="004305C4"/>
    <w:rsid w:val="004309E3"/>
    <w:rsid w:val="004311C2"/>
    <w:rsid w:val="00431BA0"/>
    <w:rsid w:val="00437468"/>
    <w:rsid w:val="004406E7"/>
    <w:rsid w:val="00440D01"/>
    <w:rsid w:val="00442C06"/>
    <w:rsid w:val="00443B24"/>
    <w:rsid w:val="00446B72"/>
    <w:rsid w:val="00447EE2"/>
    <w:rsid w:val="00456064"/>
    <w:rsid w:val="0046139F"/>
    <w:rsid w:val="00461D85"/>
    <w:rsid w:val="004647D9"/>
    <w:rsid w:val="00467636"/>
    <w:rsid w:val="00471CB9"/>
    <w:rsid w:val="00471FA5"/>
    <w:rsid w:val="004739E9"/>
    <w:rsid w:val="00473B22"/>
    <w:rsid w:val="00473B6A"/>
    <w:rsid w:val="00474860"/>
    <w:rsid w:val="00475422"/>
    <w:rsid w:val="00475BC0"/>
    <w:rsid w:val="00476229"/>
    <w:rsid w:val="00476FF7"/>
    <w:rsid w:val="00482C79"/>
    <w:rsid w:val="004841D1"/>
    <w:rsid w:val="00484FA0"/>
    <w:rsid w:val="0048673F"/>
    <w:rsid w:val="0048768F"/>
    <w:rsid w:val="00490ABC"/>
    <w:rsid w:val="004943AB"/>
    <w:rsid w:val="00495F46"/>
    <w:rsid w:val="00497EDB"/>
    <w:rsid w:val="004A122D"/>
    <w:rsid w:val="004A2118"/>
    <w:rsid w:val="004A58F0"/>
    <w:rsid w:val="004A6970"/>
    <w:rsid w:val="004B4154"/>
    <w:rsid w:val="004C1D97"/>
    <w:rsid w:val="004C5111"/>
    <w:rsid w:val="004C579B"/>
    <w:rsid w:val="004C6D09"/>
    <w:rsid w:val="004C73BE"/>
    <w:rsid w:val="004D110D"/>
    <w:rsid w:val="004D1333"/>
    <w:rsid w:val="004D15E9"/>
    <w:rsid w:val="004D5143"/>
    <w:rsid w:val="004E0177"/>
    <w:rsid w:val="004E03BE"/>
    <w:rsid w:val="004E1079"/>
    <w:rsid w:val="004E16FE"/>
    <w:rsid w:val="004E3C46"/>
    <w:rsid w:val="004E3C8F"/>
    <w:rsid w:val="004E505A"/>
    <w:rsid w:val="004E56BF"/>
    <w:rsid w:val="004E6582"/>
    <w:rsid w:val="004E77D1"/>
    <w:rsid w:val="004F0DE5"/>
    <w:rsid w:val="004F32A1"/>
    <w:rsid w:val="004F33A8"/>
    <w:rsid w:val="004F5DCB"/>
    <w:rsid w:val="005010C5"/>
    <w:rsid w:val="00503B5E"/>
    <w:rsid w:val="00505249"/>
    <w:rsid w:val="005063F8"/>
    <w:rsid w:val="00506D2F"/>
    <w:rsid w:val="005103CF"/>
    <w:rsid w:val="00511245"/>
    <w:rsid w:val="00512C72"/>
    <w:rsid w:val="00522D37"/>
    <w:rsid w:val="00522DF3"/>
    <w:rsid w:val="00524336"/>
    <w:rsid w:val="0052527A"/>
    <w:rsid w:val="00527813"/>
    <w:rsid w:val="0053139E"/>
    <w:rsid w:val="00531583"/>
    <w:rsid w:val="005319AD"/>
    <w:rsid w:val="00532B5D"/>
    <w:rsid w:val="00533A6A"/>
    <w:rsid w:val="00535D33"/>
    <w:rsid w:val="0054125E"/>
    <w:rsid w:val="0054193D"/>
    <w:rsid w:val="00542CAD"/>
    <w:rsid w:val="00550818"/>
    <w:rsid w:val="00550BAD"/>
    <w:rsid w:val="005516C5"/>
    <w:rsid w:val="0055198B"/>
    <w:rsid w:val="005525B3"/>
    <w:rsid w:val="0055439C"/>
    <w:rsid w:val="00554E37"/>
    <w:rsid w:val="00556EB7"/>
    <w:rsid w:val="00557E99"/>
    <w:rsid w:val="005609DF"/>
    <w:rsid w:val="00561737"/>
    <w:rsid w:val="00563B16"/>
    <w:rsid w:val="00563D96"/>
    <w:rsid w:val="005645B5"/>
    <w:rsid w:val="00564819"/>
    <w:rsid w:val="0057130F"/>
    <w:rsid w:val="00571787"/>
    <w:rsid w:val="00573F9D"/>
    <w:rsid w:val="00577DCE"/>
    <w:rsid w:val="005800E1"/>
    <w:rsid w:val="00581C5C"/>
    <w:rsid w:val="0058202B"/>
    <w:rsid w:val="005840A1"/>
    <w:rsid w:val="00586D4C"/>
    <w:rsid w:val="00593EB8"/>
    <w:rsid w:val="00594B2F"/>
    <w:rsid w:val="00595384"/>
    <w:rsid w:val="0059680C"/>
    <w:rsid w:val="00596D04"/>
    <w:rsid w:val="005A0F97"/>
    <w:rsid w:val="005A385B"/>
    <w:rsid w:val="005A6953"/>
    <w:rsid w:val="005A7944"/>
    <w:rsid w:val="005B4806"/>
    <w:rsid w:val="005C1858"/>
    <w:rsid w:val="005C3D71"/>
    <w:rsid w:val="005C3E00"/>
    <w:rsid w:val="005C5112"/>
    <w:rsid w:val="005C5EED"/>
    <w:rsid w:val="005C703A"/>
    <w:rsid w:val="005C7310"/>
    <w:rsid w:val="005C7C1A"/>
    <w:rsid w:val="005D122E"/>
    <w:rsid w:val="005D1270"/>
    <w:rsid w:val="005D25DC"/>
    <w:rsid w:val="005D2CEA"/>
    <w:rsid w:val="005D3BDE"/>
    <w:rsid w:val="005D4C7E"/>
    <w:rsid w:val="005D5527"/>
    <w:rsid w:val="005D7F77"/>
    <w:rsid w:val="005E4D7D"/>
    <w:rsid w:val="005E7139"/>
    <w:rsid w:val="005F1B44"/>
    <w:rsid w:val="005F1B8A"/>
    <w:rsid w:val="005F1DF2"/>
    <w:rsid w:val="005F2F24"/>
    <w:rsid w:val="005F369E"/>
    <w:rsid w:val="005F3D4B"/>
    <w:rsid w:val="005F3DBB"/>
    <w:rsid w:val="005F4668"/>
    <w:rsid w:val="005F47F4"/>
    <w:rsid w:val="005F64CE"/>
    <w:rsid w:val="005F741F"/>
    <w:rsid w:val="00601F5F"/>
    <w:rsid w:val="0060231D"/>
    <w:rsid w:val="00602C32"/>
    <w:rsid w:val="00603551"/>
    <w:rsid w:val="00604D95"/>
    <w:rsid w:val="0060504D"/>
    <w:rsid w:val="00605F56"/>
    <w:rsid w:val="00610822"/>
    <w:rsid w:val="00610B7F"/>
    <w:rsid w:val="00613AAD"/>
    <w:rsid w:val="00615DC9"/>
    <w:rsid w:val="006162A7"/>
    <w:rsid w:val="00616A49"/>
    <w:rsid w:val="00621E6D"/>
    <w:rsid w:val="006220A5"/>
    <w:rsid w:val="006223D6"/>
    <w:rsid w:val="0062548B"/>
    <w:rsid w:val="006263BD"/>
    <w:rsid w:val="00633862"/>
    <w:rsid w:val="00633AC3"/>
    <w:rsid w:val="00635380"/>
    <w:rsid w:val="00641078"/>
    <w:rsid w:val="006444B2"/>
    <w:rsid w:val="006446C8"/>
    <w:rsid w:val="006475A2"/>
    <w:rsid w:val="00647BD9"/>
    <w:rsid w:val="00652732"/>
    <w:rsid w:val="0065313F"/>
    <w:rsid w:val="00657C3A"/>
    <w:rsid w:val="00657FF5"/>
    <w:rsid w:val="0066026D"/>
    <w:rsid w:val="006608DA"/>
    <w:rsid w:val="0066100F"/>
    <w:rsid w:val="00662322"/>
    <w:rsid w:val="00666611"/>
    <w:rsid w:val="00667C35"/>
    <w:rsid w:val="00671A41"/>
    <w:rsid w:val="006729AD"/>
    <w:rsid w:val="00673FAD"/>
    <w:rsid w:val="00675D97"/>
    <w:rsid w:val="00676BB7"/>
    <w:rsid w:val="00680EA4"/>
    <w:rsid w:val="00681CFD"/>
    <w:rsid w:val="00683312"/>
    <w:rsid w:val="006860D3"/>
    <w:rsid w:val="0068657B"/>
    <w:rsid w:val="006907D1"/>
    <w:rsid w:val="00691280"/>
    <w:rsid w:val="00691734"/>
    <w:rsid w:val="00692AF7"/>
    <w:rsid w:val="00693341"/>
    <w:rsid w:val="006947AE"/>
    <w:rsid w:val="0069648E"/>
    <w:rsid w:val="00697F07"/>
    <w:rsid w:val="006A170E"/>
    <w:rsid w:val="006A2B15"/>
    <w:rsid w:val="006A2DB5"/>
    <w:rsid w:val="006A5D74"/>
    <w:rsid w:val="006A7E4B"/>
    <w:rsid w:val="006B1189"/>
    <w:rsid w:val="006B1231"/>
    <w:rsid w:val="006B1BA4"/>
    <w:rsid w:val="006B2079"/>
    <w:rsid w:val="006C1A55"/>
    <w:rsid w:val="006C303F"/>
    <w:rsid w:val="006C3946"/>
    <w:rsid w:val="006C47F8"/>
    <w:rsid w:val="006C6AE1"/>
    <w:rsid w:val="006C6D91"/>
    <w:rsid w:val="006C7913"/>
    <w:rsid w:val="006D31F7"/>
    <w:rsid w:val="006D4073"/>
    <w:rsid w:val="006D5257"/>
    <w:rsid w:val="006D5594"/>
    <w:rsid w:val="006D5DE5"/>
    <w:rsid w:val="006D7FDC"/>
    <w:rsid w:val="006E2E28"/>
    <w:rsid w:val="006E3DAC"/>
    <w:rsid w:val="006E427E"/>
    <w:rsid w:val="006E6792"/>
    <w:rsid w:val="006E700B"/>
    <w:rsid w:val="006E767F"/>
    <w:rsid w:val="006F213E"/>
    <w:rsid w:val="006F2CA3"/>
    <w:rsid w:val="006F6834"/>
    <w:rsid w:val="006F74B5"/>
    <w:rsid w:val="006F7610"/>
    <w:rsid w:val="00700CB9"/>
    <w:rsid w:val="007045AF"/>
    <w:rsid w:val="00704FE0"/>
    <w:rsid w:val="00706825"/>
    <w:rsid w:val="00706EBD"/>
    <w:rsid w:val="00707901"/>
    <w:rsid w:val="0071110A"/>
    <w:rsid w:val="007148C9"/>
    <w:rsid w:val="00720EA1"/>
    <w:rsid w:val="00721A36"/>
    <w:rsid w:val="00722665"/>
    <w:rsid w:val="00727A4D"/>
    <w:rsid w:val="0073008B"/>
    <w:rsid w:val="00730230"/>
    <w:rsid w:val="007313AE"/>
    <w:rsid w:val="00732399"/>
    <w:rsid w:val="00735D88"/>
    <w:rsid w:val="00741387"/>
    <w:rsid w:val="007455A7"/>
    <w:rsid w:val="00746A3A"/>
    <w:rsid w:val="007474CB"/>
    <w:rsid w:val="00752701"/>
    <w:rsid w:val="00757B01"/>
    <w:rsid w:val="00760733"/>
    <w:rsid w:val="007649DE"/>
    <w:rsid w:val="00765CC9"/>
    <w:rsid w:val="00767378"/>
    <w:rsid w:val="00770117"/>
    <w:rsid w:val="00770456"/>
    <w:rsid w:val="007731BB"/>
    <w:rsid w:val="00776680"/>
    <w:rsid w:val="007769B7"/>
    <w:rsid w:val="00780D8F"/>
    <w:rsid w:val="007821EA"/>
    <w:rsid w:val="00782BE9"/>
    <w:rsid w:val="00785AAF"/>
    <w:rsid w:val="007865A8"/>
    <w:rsid w:val="00791572"/>
    <w:rsid w:val="0079227E"/>
    <w:rsid w:val="0079269C"/>
    <w:rsid w:val="0079271A"/>
    <w:rsid w:val="00792F17"/>
    <w:rsid w:val="00795495"/>
    <w:rsid w:val="007A6525"/>
    <w:rsid w:val="007B19E4"/>
    <w:rsid w:val="007B388F"/>
    <w:rsid w:val="007B5274"/>
    <w:rsid w:val="007B5B94"/>
    <w:rsid w:val="007B6347"/>
    <w:rsid w:val="007B673E"/>
    <w:rsid w:val="007B76D7"/>
    <w:rsid w:val="007B79DB"/>
    <w:rsid w:val="007B7D65"/>
    <w:rsid w:val="007C28ED"/>
    <w:rsid w:val="007C2C03"/>
    <w:rsid w:val="007C2E93"/>
    <w:rsid w:val="007C361E"/>
    <w:rsid w:val="007C4208"/>
    <w:rsid w:val="007C69AF"/>
    <w:rsid w:val="007D0AD4"/>
    <w:rsid w:val="007D0CE6"/>
    <w:rsid w:val="007D560D"/>
    <w:rsid w:val="007E0A5F"/>
    <w:rsid w:val="007E0C48"/>
    <w:rsid w:val="007E26FB"/>
    <w:rsid w:val="007E28A4"/>
    <w:rsid w:val="007E7300"/>
    <w:rsid w:val="007F13AE"/>
    <w:rsid w:val="007F49D1"/>
    <w:rsid w:val="007F4C58"/>
    <w:rsid w:val="007F4DD7"/>
    <w:rsid w:val="007F6672"/>
    <w:rsid w:val="00800582"/>
    <w:rsid w:val="00800F59"/>
    <w:rsid w:val="00801C02"/>
    <w:rsid w:val="00804A16"/>
    <w:rsid w:val="00804EAB"/>
    <w:rsid w:val="00805403"/>
    <w:rsid w:val="00806BC2"/>
    <w:rsid w:val="008146CA"/>
    <w:rsid w:val="00815014"/>
    <w:rsid w:val="00817079"/>
    <w:rsid w:val="00820ACC"/>
    <w:rsid w:val="008228B0"/>
    <w:rsid w:val="00822BB4"/>
    <w:rsid w:val="0082303B"/>
    <w:rsid w:val="00827046"/>
    <w:rsid w:val="00827AA0"/>
    <w:rsid w:val="0083163C"/>
    <w:rsid w:val="00831AB8"/>
    <w:rsid w:val="00834815"/>
    <w:rsid w:val="00834C29"/>
    <w:rsid w:val="00834D66"/>
    <w:rsid w:val="00835D80"/>
    <w:rsid w:val="0083783E"/>
    <w:rsid w:val="00837F61"/>
    <w:rsid w:val="00841EEC"/>
    <w:rsid w:val="00842C50"/>
    <w:rsid w:val="00842D52"/>
    <w:rsid w:val="008437A6"/>
    <w:rsid w:val="008467C1"/>
    <w:rsid w:val="00847A1C"/>
    <w:rsid w:val="00847E14"/>
    <w:rsid w:val="00850224"/>
    <w:rsid w:val="00850473"/>
    <w:rsid w:val="00851136"/>
    <w:rsid w:val="0085406A"/>
    <w:rsid w:val="00855972"/>
    <w:rsid w:val="00855BFC"/>
    <w:rsid w:val="00856763"/>
    <w:rsid w:val="00856C51"/>
    <w:rsid w:val="0086374A"/>
    <w:rsid w:val="00865CBB"/>
    <w:rsid w:val="00865CEC"/>
    <w:rsid w:val="00877F67"/>
    <w:rsid w:val="00881A62"/>
    <w:rsid w:val="00881CC6"/>
    <w:rsid w:val="00882112"/>
    <w:rsid w:val="0088262F"/>
    <w:rsid w:val="0088344F"/>
    <w:rsid w:val="0088635A"/>
    <w:rsid w:val="00886FA5"/>
    <w:rsid w:val="00890E9C"/>
    <w:rsid w:val="00891E0E"/>
    <w:rsid w:val="00892358"/>
    <w:rsid w:val="00892747"/>
    <w:rsid w:val="0089479F"/>
    <w:rsid w:val="00896B46"/>
    <w:rsid w:val="00897699"/>
    <w:rsid w:val="008979DE"/>
    <w:rsid w:val="008A23C4"/>
    <w:rsid w:val="008A2D89"/>
    <w:rsid w:val="008A34EC"/>
    <w:rsid w:val="008A44F2"/>
    <w:rsid w:val="008A5102"/>
    <w:rsid w:val="008A642D"/>
    <w:rsid w:val="008B080A"/>
    <w:rsid w:val="008B17EC"/>
    <w:rsid w:val="008B3A81"/>
    <w:rsid w:val="008B7586"/>
    <w:rsid w:val="008C04C1"/>
    <w:rsid w:val="008C151C"/>
    <w:rsid w:val="008D5AF9"/>
    <w:rsid w:val="008D6A3C"/>
    <w:rsid w:val="008D7526"/>
    <w:rsid w:val="008E12E3"/>
    <w:rsid w:val="008E6613"/>
    <w:rsid w:val="008E7585"/>
    <w:rsid w:val="008F1C00"/>
    <w:rsid w:val="008F3197"/>
    <w:rsid w:val="008F5BBE"/>
    <w:rsid w:val="008F6474"/>
    <w:rsid w:val="009041C4"/>
    <w:rsid w:val="00904692"/>
    <w:rsid w:val="00906D5D"/>
    <w:rsid w:val="009156D8"/>
    <w:rsid w:val="00917813"/>
    <w:rsid w:val="00923FBA"/>
    <w:rsid w:val="009260E0"/>
    <w:rsid w:val="009277D5"/>
    <w:rsid w:val="00927903"/>
    <w:rsid w:val="00927D12"/>
    <w:rsid w:val="0093090D"/>
    <w:rsid w:val="00930ECE"/>
    <w:rsid w:val="0093502F"/>
    <w:rsid w:val="00936205"/>
    <w:rsid w:val="00941EB7"/>
    <w:rsid w:val="00947D1C"/>
    <w:rsid w:val="00952EBC"/>
    <w:rsid w:val="00955F34"/>
    <w:rsid w:val="00961D36"/>
    <w:rsid w:val="00961E95"/>
    <w:rsid w:val="00966BCF"/>
    <w:rsid w:val="00972896"/>
    <w:rsid w:val="00973025"/>
    <w:rsid w:val="00974C61"/>
    <w:rsid w:val="009759DC"/>
    <w:rsid w:val="00976B53"/>
    <w:rsid w:val="00981512"/>
    <w:rsid w:val="00982F8A"/>
    <w:rsid w:val="00983186"/>
    <w:rsid w:val="0098579A"/>
    <w:rsid w:val="00987766"/>
    <w:rsid w:val="00987CA6"/>
    <w:rsid w:val="00991A25"/>
    <w:rsid w:val="00995B9A"/>
    <w:rsid w:val="00996AFC"/>
    <w:rsid w:val="009A0A3C"/>
    <w:rsid w:val="009A18ED"/>
    <w:rsid w:val="009A3F08"/>
    <w:rsid w:val="009A4EA7"/>
    <w:rsid w:val="009A51E1"/>
    <w:rsid w:val="009A5337"/>
    <w:rsid w:val="009A61B9"/>
    <w:rsid w:val="009A7FC7"/>
    <w:rsid w:val="009A7FF3"/>
    <w:rsid w:val="009B29D3"/>
    <w:rsid w:val="009B500C"/>
    <w:rsid w:val="009B54DD"/>
    <w:rsid w:val="009B582F"/>
    <w:rsid w:val="009B704C"/>
    <w:rsid w:val="009B7415"/>
    <w:rsid w:val="009C0FF5"/>
    <w:rsid w:val="009C1491"/>
    <w:rsid w:val="009C17F1"/>
    <w:rsid w:val="009C4BC0"/>
    <w:rsid w:val="009C56AF"/>
    <w:rsid w:val="009C5C08"/>
    <w:rsid w:val="009C6F19"/>
    <w:rsid w:val="009C780F"/>
    <w:rsid w:val="009D04F6"/>
    <w:rsid w:val="009D174A"/>
    <w:rsid w:val="009D1A8F"/>
    <w:rsid w:val="009D617F"/>
    <w:rsid w:val="009D71B1"/>
    <w:rsid w:val="009E0A7D"/>
    <w:rsid w:val="009E0B2F"/>
    <w:rsid w:val="009E2396"/>
    <w:rsid w:val="009E3375"/>
    <w:rsid w:val="009E3845"/>
    <w:rsid w:val="009E4F89"/>
    <w:rsid w:val="009E7E1E"/>
    <w:rsid w:val="009F082A"/>
    <w:rsid w:val="009F362F"/>
    <w:rsid w:val="009F439E"/>
    <w:rsid w:val="009F45D8"/>
    <w:rsid w:val="009F4A66"/>
    <w:rsid w:val="009F4E3B"/>
    <w:rsid w:val="009F5B01"/>
    <w:rsid w:val="009F5D0D"/>
    <w:rsid w:val="009F73B2"/>
    <w:rsid w:val="009F7F93"/>
    <w:rsid w:val="00A004AF"/>
    <w:rsid w:val="00A037D3"/>
    <w:rsid w:val="00A04C35"/>
    <w:rsid w:val="00A05DD4"/>
    <w:rsid w:val="00A07FA0"/>
    <w:rsid w:val="00A105CA"/>
    <w:rsid w:val="00A10CC2"/>
    <w:rsid w:val="00A11456"/>
    <w:rsid w:val="00A12E81"/>
    <w:rsid w:val="00A156EB"/>
    <w:rsid w:val="00A219BE"/>
    <w:rsid w:val="00A21A01"/>
    <w:rsid w:val="00A22A65"/>
    <w:rsid w:val="00A22C6F"/>
    <w:rsid w:val="00A24760"/>
    <w:rsid w:val="00A25A58"/>
    <w:rsid w:val="00A26604"/>
    <w:rsid w:val="00A272A2"/>
    <w:rsid w:val="00A30CA1"/>
    <w:rsid w:val="00A331B5"/>
    <w:rsid w:val="00A33366"/>
    <w:rsid w:val="00A34F24"/>
    <w:rsid w:val="00A3700C"/>
    <w:rsid w:val="00A37BCA"/>
    <w:rsid w:val="00A4173F"/>
    <w:rsid w:val="00A4277E"/>
    <w:rsid w:val="00A453D6"/>
    <w:rsid w:val="00A472AA"/>
    <w:rsid w:val="00A47C6A"/>
    <w:rsid w:val="00A54CAD"/>
    <w:rsid w:val="00A54F72"/>
    <w:rsid w:val="00A559CC"/>
    <w:rsid w:val="00A57146"/>
    <w:rsid w:val="00A61C94"/>
    <w:rsid w:val="00A61FF4"/>
    <w:rsid w:val="00A637DD"/>
    <w:rsid w:val="00A66D34"/>
    <w:rsid w:val="00A70D80"/>
    <w:rsid w:val="00A74663"/>
    <w:rsid w:val="00A804DE"/>
    <w:rsid w:val="00A81135"/>
    <w:rsid w:val="00A81B5D"/>
    <w:rsid w:val="00A824AC"/>
    <w:rsid w:val="00A847BC"/>
    <w:rsid w:val="00A84F72"/>
    <w:rsid w:val="00A8527D"/>
    <w:rsid w:val="00A8648C"/>
    <w:rsid w:val="00A869B8"/>
    <w:rsid w:val="00A92AC3"/>
    <w:rsid w:val="00A94154"/>
    <w:rsid w:val="00A96CF5"/>
    <w:rsid w:val="00A97543"/>
    <w:rsid w:val="00AA1E14"/>
    <w:rsid w:val="00AA226F"/>
    <w:rsid w:val="00AA23C0"/>
    <w:rsid w:val="00AA2434"/>
    <w:rsid w:val="00AA416D"/>
    <w:rsid w:val="00AA5011"/>
    <w:rsid w:val="00AA5703"/>
    <w:rsid w:val="00AA5DA4"/>
    <w:rsid w:val="00AA6652"/>
    <w:rsid w:val="00AA7BBC"/>
    <w:rsid w:val="00AB2635"/>
    <w:rsid w:val="00AB28B3"/>
    <w:rsid w:val="00AB3EFE"/>
    <w:rsid w:val="00AB4996"/>
    <w:rsid w:val="00AB58AD"/>
    <w:rsid w:val="00AB5ABB"/>
    <w:rsid w:val="00AB6688"/>
    <w:rsid w:val="00AB6758"/>
    <w:rsid w:val="00AB6A2D"/>
    <w:rsid w:val="00AC1F84"/>
    <w:rsid w:val="00AC4B48"/>
    <w:rsid w:val="00AC6D9C"/>
    <w:rsid w:val="00AC6DC1"/>
    <w:rsid w:val="00AC7050"/>
    <w:rsid w:val="00AC7DCB"/>
    <w:rsid w:val="00AD0D3C"/>
    <w:rsid w:val="00AD0E98"/>
    <w:rsid w:val="00AD1B05"/>
    <w:rsid w:val="00AD2BAC"/>
    <w:rsid w:val="00AD31E4"/>
    <w:rsid w:val="00AD3229"/>
    <w:rsid w:val="00AD33C7"/>
    <w:rsid w:val="00AD4DB7"/>
    <w:rsid w:val="00AD557C"/>
    <w:rsid w:val="00AD5D04"/>
    <w:rsid w:val="00AD62BA"/>
    <w:rsid w:val="00AD6691"/>
    <w:rsid w:val="00AD74AE"/>
    <w:rsid w:val="00AD7A47"/>
    <w:rsid w:val="00AE15B2"/>
    <w:rsid w:val="00AE461B"/>
    <w:rsid w:val="00AE4DCA"/>
    <w:rsid w:val="00AE7666"/>
    <w:rsid w:val="00AE7F5B"/>
    <w:rsid w:val="00AF1983"/>
    <w:rsid w:val="00AF574F"/>
    <w:rsid w:val="00AF76D0"/>
    <w:rsid w:val="00AF7879"/>
    <w:rsid w:val="00B06215"/>
    <w:rsid w:val="00B06E9F"/>
    <w:rsid w:val="00B14547"/>
    <w:rsid w:val="00B14630"/>
    <w:rsid w:val="00B220DB"/>
    <w:rsid w:val="00B232A8"/>
    <w:rsid w:val="00B233CD"/>
    <w:rsid w:val="00B25639"/>
    <w:rsid w:val="00B26570"/>
    <w:rsid w:val="00B34359"/>
    <w:rsid w:val="00B3767C"/>
    <w:rsid w:val="00B37BD7"/>
    <w:rsid w:val="00B37C03"/>
    <w:rsid w:val="00B420FE"/>
    <w:rsid w:val="00B42A2A"/>
    <w:rsid w:val="00B43828"/>
    <w:rsid w:val="00B47D74"/>
    <w:rsid w:val="00B47E9B"/>
    <w:rsid w:val="00B51B54"/>
    <w:rsid w:val="00B52988"/>
    <w:rsid w:val="00B52AE7"/>
    <w:rsid w:val="00B52C70"/>
    <w:rsid w:val="00B550C8"/>
    <w:rsid w:val="00B55704"/>
    <w:rsid w:val="00B562D0"/>
    <w:rsid w:val="00B6681F"/>
    <w:rsid w:val="00B668A7"/>
    <w:rsid w:val="00B71854"/>
    <w:rsid w:val="00B731AA"/>
    <w:rsid w:val="00B769A4"/>
    <w:rsid w:val="00B772BA"/>
    <w:rsid w:val="00B80535"/>
    <w:rsid w:val="00B8054B"/>
    <w:rsid w:val="00B8142A"/>
    <w:rsid w:val="00B86A1B"/>
    <w:rsid w:val="00B912FD"/>
    <w:rsid w:val="00B94B33"/>
    <w:rsid w:val="00B95769"/>
    <w:rsid w:val="00B9637D"/>
    <w:rsid w:val="00B966AD"/>
    <w:rsid w:val="00BA2BFD"/>
    <w:rsid w:val="00BA4006"/>
    <w:rsid w:val="00BA7D5A"/>
    <w:rsid w:val="00BB155B"/>
    <w:rsid w:val="00BB3FDB"/>
    <w:rsid w:val="00BB6780"/>
    <w:rsid w:val="00BC1288"/>
    <w:rsid w:val="00BC2AC2"/>
    <w:rsid w:val="00BC3FA3"/>
    <w:rsid w:val="00BC4071"/>
    <w:rsid w:val="00BC4A7C"/>
    <w:rsid w:val="00BD08BE"/>
    <w:rsid w:val="00BD1248"/>
    <w:rsid w:val="00BD20CC"/>
    <w:rsid w:val="00BD2B90"/>
    <w:rsid w:val="00BD4D48"/>
    <w:rsid w:val="00BD50D6"/>
    <w:rsid w:val="00BD6586"/>
    <w:rsid w:val="00BE1EBC"/>
    <w:rsid w:val="00BE44B2"/>
    <w:rsid w:val="00BE59CB"/>
    <w:rsid w:val="00BF0114"/>
    <w:rsid w:val="00BF16F5"/>
    <w:rsid w:val="00BF512A"/>
    <w:rsid w:val="00BF55FB"/>
    <w:rsid w:val="00BF61F9"/>
    <w:rsid w:val="00BF621E"/>
    <w:rsid w:val="00BF65D1"/>
    <w:rsid w:val="00BF6BD4"/>
    <w:rsid w:val="00C005D7"/>
    <w:rsid w:val="00C009B4"/>
    <w:rsid w:val="00C02299"/>
    <w:rsid w:val="00C02D61"/>
    <w:rsid w:val="00C04A64"/>
    <w:rsid w:val="00C068C3"/>
    <w:rsid w:val="00C11284"/>
    <w:rsid w:val="00C12E1B"/>
    <w:rsid w:val="00C1354B"/>
    <w:rsid w:val="00C13BEF"/>
    <w:rsid w:val="00C173A5"/>
    <w:rsid w:val="00C23892"/>
    <w:rsid w:val="00C30921"/>
    <w:rsid w:val="00C3420B"/>
    <w:rsid w:val="00C40CA4"/>
    <w:rsid w:val="00C40D92"/>
    <w:rsid w:val="00C413AC"/>
    <w:rsid w:val="00C41C17"/>
    <w:rsid w:val="00C45605"/>
    <w:rsid w:val="00C45A54"/>
    <w:rsid w:val="00C47B2C"/>
    <w:rsid w:val="00C50EB6"/>
    <w:rsid w:val="00C51AA3"/>
    <w:rsid w:val="00C52A20"/>
    <w:rsid w:val="00C5323E"/>
    <w:rsid w:val="00C538DB"/>
    <w:rsid w:val="00C54605"/>
    <w:rsid w:val="00C604F8"/>
    <w:rsid w:val="00C6053C"/>
    <w:rsid w:val="00C70636"/>
    <w:rsid w:val="00C71934"/>
    <w:rsid w:val="00C74A17"/>
    <w:rsid w:val="00C751CD"/>
    <w:rsid w:val="00C80CC4"/>
    <w:rsid w:val="00C80EC9"/>
    <w:rsid w:val="00C813CF"/>
    <w:rsid w:val="00C837B0"/>
    <w:rsid w:val="00C862A8"/>
    <w:rsid w:val="00C86AF4"/>
    <w:rsid w:val="00C91666"/>
    <w:rsid w:val="00C9441F"/>
    <w:rsid w:val="00C94421"/>
    <w:rsid w:val="00C948DD"/>
    <w:rsid w:val="00CA09BE"/>
    <w:rsid w:val="00CA285A"/>
    <w:rsid w:val="00CA28FF"/>
    <w:rsid w:val="00CA2FF3"/>
    <w:rsid w:val="00CA3052"/>
    <w:rsid w:val="00CA36DD"/>
    <w:rsid w:val="00CA7382"/>
    <w:rsid w:val="00CB163F"/>
    <w:rsid w:val="00CB3C00"/>
    <w:rsid w:val="00CC06BF"/>
    <w:rsid w:val="00CC366E"/>
    <w:rsid w:val="00CC39F9"/>
    <w:rsid w:val="00CC3D30"/>
    <w:rsid w:val="00CC56A1"/>
    <w:rsid w:val="00CC5D63"/>
    <w:rsid w:val="00CC6EC7"/>
    <w:rsid w:val="00CD01DE"/>
    <w:rsid w:val="00CD2BAF"/>
    <w:rsid w:val="00CD53DC"/>
    <w:rsid w:val="00CE152A"/>
    <w:rsid w:val="00CE3628"/>
    <w:rsid w:val="00CE44A7"/>
    <w:rsid w:val="00CF1F43"/>
    <w:rsid w:val="00CF2D03"/>
    <w:rsid w:val="00D0115B"/>
    <w:rsid w:val="00D0399B"/>
    <w:rsid w:val="00D03F40"/>
    <w:rsid w:val="00D04175"/>
    <w:rsid w:val="00D10E75"/>
    <w:rsid w:val="00D2135C"/>
    <w:rsid w:val="00D2239B"/>
    <w:rsid w:val="00D2327D"/>
    <w:rsid w:val="00D23696"/>
    <w:rsid w:val="00D2497D"/>
    <w:rsid w:val="00D271AC"/>
    <w:rsid w:val="00D315EF"/>
    <w:rsid w:val="00D31B1C"/>
    <w:rsid w:val="00D34BB6"/>
    <w:rsid w:val="00D40C03"/>
    <w:rsid w:val="00D40FC1"/>
    <w:rsid w:val="00D439D0"/>
    <w:rsid w:val="00D43BE2"/>
    <w:rsid w:val="00D45386"/>
    <w:rsid w:val="00D45CF3"/>
    <w:rsid w:val="00D55C20"/>
    <w:rsid w:val="00D56462"/>
    <w:rsid w:val="00D600CD"/>
    <w:rsid w:val="00D6207E"/>
    <w:rsid w:val="00D621C9"/>
    <w:rsid w:val="00D62646"/>
    <w:rsid w:val="00D62751"/>
    <w:rsid w:val="00D62A92"/>
    <w:rsid w:val="00D643BC"/>
    <w:rsid w:val="00D65B60"/>
    <w:rsid w:val="00D663F6"/>
    <w:rsid w:val="00D66AA5"/>
    <w:rsid w:val="00D66C1A"/>
    <w:rsid w:val="00D70358"/>
    <w:rsid w:val="00D70F93"/>
    <w:rsid w:val="00D717F6"/>
    <w:rsid w:val="00D741D6"/>
    <w:rsid w:val="00D7581C"/>
    <w:rsid w:val="00D7591B"/>
    <w:rsid w:val="00D77FB8"/>
    <w:rsid w:val="00D77FF9"/>
    <w:rsid w:val="00D814CF"/>
    <w:rsid w:val="00D8271B"/>
    <w:rsid w:val="00D839B6"/>
    <w:rsid w:val="00D840C7"/>
    <w:rsid w:val="00D86502"/>
    <w:rsid w:val="00D90320"/>
    <w:rsid w:val="00D911C9"/>
    <w:rsid w:val="00D9585D"/>
    <w:rsid w:val="00D97FA0"/>
    <w:rsid w:val="00DA1C1B"/>
    <w:rsid w:val="00DA2DBE"/>
    <w:rsid w:val="00DA5227"/>
    <w:rsid w:val="00DB2AF9"/>
    <w:rsid w:val="00DB302E"/>
    <w:rsid w:val="00DB47D5"/>
    <w:rsid w:val="00DB74AF"/>
    <w:rsid w:val="00DB7D59"/>
    <w:rsid w:val="00DC2A3F"/>
    <w:rsid w:val="00DC308D"/>
    <w:rsid w:val="00DC4168"/>
    <w:rsid w:val="00DC4C6F"/>
    <w:rsid w:val="00DC57DC"/>
    <w:rsid w:val="00DC64EE"/>
    <w:rsid w:val="00DC70C6"/>
    <w:rsid w:val="00DC72CA"/>
    <w:rsid w:val="00DC72D8"/>
    <w:rsid w:val="00DD03EA"/>
    <w:rsid w:val="00DD0EF9"/>
    <w:rsid w:val="00DD2462"/>
    <w:rsid w:val="00DD3EE3"/>
    <w:rsid w:val="00DD663F"/>
    <w:rsid w:val="00DD79BF"/>
    <w:rsid w:val="00DE0813"/>
    <w:rsid w:val="00DE1196"/>
    <w:rsid w:val="00DE40F1"/>
    <w:rsid w:val="00E00E35"/>
    <w:rsid w:val="00E02413"/>
    <w:rsid w:val="00E02687"/>
    <w:rsid w:val="00E037C2"/>
    <w:rsid w:val="00E04374"/>
    <w:rsid w:val="00E051A1"/>
    <w:rsid w:val="00E06CE8"/>
    <w:rsid w:val="00E079CD"/>
    <w:rsid w:val="00E10239"/>
    <w:rsid w:val="00E10926"/>
    <w:rsid w:val="00E128DA"/>
    <w:rsid w:val="00E1567B"/>
    <w:rsid w:val="00E16265"/>
    <w:rsid w:val="00E21A1F"/>
    <w:rsid w:val="00E227E7"/>
    <w:rsid w:val="00E24306"/>
    <w:rsid w:val="00E24E57"/>
    <w:rsid w:val="00E25242"/>
    <w:rsid w:val="00E26EEF"/>
    <w:rsid w:val="00E27CF2"/>
    <w:rsid w:val="00E3161F"/>
    <w:rsid w:val="00E3242D"/>
    <w:rsid w:val="00E361A2"/>
    <w:rsid w:val="00E36A45"/>
    <w:rsid w:val="00E36D8D"/>
    <w:rsid w:val="00E4400C"/>
    <w:rsid w:val="00E44090"/>
    <w:rsid w:val="00E4517F"/>
    <w:rsid w:val="00E467B9"/>
    <w:rsid w:val="00E46B49"/>
    <w:rsid w:val="00E47962"/>
    <w:rsid w:val="00E54A7B"/>
    <w:rsid w:val="00E5567C"/>
    <w:rsid w:val="00E60416"/>
    <w:rsid w:val="00E619D0"/>
    <w:rsid w:val="00E639C0"/>
    <w:rsid w:val="00E70205"/>
    <w:rsid w:val="00E75691"/>
    <w:rsid w:val="00E76BBA"/>
    <w:rsid w:val="00E77112"/>
    <w:rsid w:val="00E771BD"/>
    <w:rsid w:val="00E82D1D"/>
    <w:rsid w:val="00E82DA7"/>
    <w:rsid w:val="00E83294"/>
    <w:rsid w:val="00E84541"/>
    <w:rsid w:val="00E84BEF"/>
    <w:rsid w:val="00E85071"/>
    <w:rsid w:val="00E85907"/>
    <w:rsid w:val="00E91F5D"/>
    <w:rsid w:val="00E93858"/>
    <w:rsid w:val="00E93C93"/>
    <w:rsid w:val="00E957AF"/>
    <w:rsid w:val="00E96C76"/>
    <w:rsid w:val="00E96E2E"/>
    <w:rsid w:val="00E977C8"/>
    <w:rsid w:val="00EA07E7"/>
    <w:rsid w:val="00EA485F"/>
    <w:rsid w:val="00EA7186"/>
    <w:rsid w:val="00EA7CAF"/>
    <w:rsid w:val="00EB0663"/>
    <w:rsid w:val="00EB06FD"/>
    <w:rsid w:val="00EB111C"/>
    <w:rsid w:val="00EB1299"/>
    <w:rsid w:val="00EB1418"/>
    <w:rsid w:val="00EB1C44"/>
    <w:rsid w:val="00EB2172"/>
    <w:rsid w:val="00EB4173"/>
    <w:rsid w:val="00EB4D79"/>
    <w:rsid w:val="00EB578B"/>
    <w:rsid w:val="00EB7875"/>
    <w:rsid w:val="00EB7F9B"/>
    <w:rsid w:val="00EC17A5"/>
    <w:rsid w:val="00EC3229"/>
    <w:rsid w:val="00EC7431"/>
    <w:rsid w:val="00ED132D"/>
    <w:rsid w:val="00ED17F3"/>
    <w:rsid w:val="00ED67C4"/>
    <w:rsid w:val="00EE0408"/>
    <w:rsid w:val="00EE1610"/>
    <w:rsid w:val="00EE43AD"/>
    <w:rsid w:val="00EE725D"/>
    <w:rsid w:val="00EE7D93"/>
    <w:rsid w:val="00EF2D85"/>
    <w:rsid w:val="00EF59E8"/>
    <w:rsid w:val="00EF6B3D"/>
    <w:rsid w:val="00F0061F"/>
    <w:rsid w:val="00F03414"/>
    <w:rsid w:val="00F0680D"/>
    <w:rsid w:val="00F0722D"/>
    <w:rsid w:val="00F122E6"/>
    <w:rsid w:val="00F12B08"/>
    <w:rsid w:val="00F13D29"/>
    <w:rsid w:val="00F1451F"/>
    <w:rsid w:val="00F14F0E"/>
    <w:rsid w:val="00F20A6F"/>
    <w:rsid w:val="00F22DB6"/>
    <w:rsid w:val="00F2361B"/>
    <w:rsid w:val="00F24423"/>
    <w:rsid w:val="00F24C64"/>
    <w:rsid w:val="00F25C3C"/>
    <w:rsid w:val="00F27453"/>
    <w:rsid w:val="00F3078A"/>
    <w:rsid w:val="00F312F1"/>
    <w:rsid w:val="00F354A0"/>
    <w:rsid w:val="00F357CD"/>
    <w:rsid w:val="00F37D29"/>
    <w:rsid w:val="00F40D16"/>
    <w:rsid w:val="00F40EC7"/>
    <w:rsid w:val="00F41A67"/>
    <w:rsid w:val="00F42B78"/>
    <w:rsid w:val="00F43D9B"/>
    <w:rsid w:val="00F44288"/>
    <w:rsid w:val="00F45F5B"/>
    <w:rsid w:val="00F476A9"/>
    <w:rsid w:val="00F509C4"/>
    <w:rsid w:val="00F5447D"/>
    <w:rsid w:val="00F54497"/>
    <w:rsid w:val="00F54F19"/>
    <w:rsid w:val="00F5629A"/>
    <w:rsid w:val="00F5788A"/>
    <w:rsid w:val="00F57F35"/>
    <w:rsid w:val="00F612E9"/>
    <w:rsid w:val="00F627CD"/>
    <w:rsid w:val="00F6401D"/>
    <w:rsid w:val="00F64D70"/>
    <w:rsid w:val="00F65421"/>
    <w:rsid w:val="00F659C4"/>
    <w:rsid w:val="00F66037"/>
    <w:rsid w:val="00F71763"/>
    <w:rsid w:val="00F729C4"/>
    <w:rsid w:val="00F73A9A"/>
    <w:rsid w:val="00F74596"/>
    <w:rsid w:val="00F75044"/>
    <w:rsid w:val="00F76B9E"/>
    <w:rsid w:val="00F777DB"/>
    <w:rsid w:val="00F81A36"/>
    <w:rsid w:val="00F81BA2"/>
    <w:rsid w:val="00F82699"/>
    <w:rsid w:val="00F840ED"/>
    <w:rsid w:val="00F86DD2"/>
    <w:rsid w:val="00F879D8"/>
    <w:rsid w:val="00F9167C"/>
    <w:rsid w:val="00FA1416"/>
    <w:rsid w:val="00FA1987"/>
    <w:rsid w:val="00FA1AA0"/>
    <w:rsid w:val="00FA792B"/>
    <w:rsid w:val="00FB1090"/>
    <w:rsid w:val="00FB1E7E"/>
    <w:rsid w:val="00FB3CD3"/>
    <w:rsid w:val="00FB664E"/>
    <w:rsid w:val="00FB6946"/>
    <w:rsid w:val="00FB6F50"/>
    <w:rsid w:val="00FC1CBF"/>
    <w:rsid w:val="00FC2CE6"/>
    <w:rsid w:val="00FC3813"/>
    <w:rsid w:val="00FC530F"/>
    <w:rsid w:val="00FC67C8"/>
    <w:rsid w:val="00FC7943"/>
    <w:rsid w:val="00FD2BC5"/>
    <w:rsid w:val="00FD7ACE"/>
    <w:rsid w:val="00FE0CC2"/>
    <w:rsid w:val="00FE0D67"/>
    <w:rsid w:val="00FE1384"/>
    <w:rsid w:val="00FE286C"/>
    <w:rsid w:val="00FE333D"/>
    <w:rsid w:val="00FE5CC7"/>
    <w:rsid w:val="00FE5E58"/>
    <w:rsid w:val="00FF30F9"/>
    <w:rsid w:val="00FF4755"/>
    <w:rsid w:val="00FF67F9"/>
    <w:rsid w:val="00FF699F"/>
    <w:rsid w:val="00FF6BAB"/>
    <w:rsid w:val="00FF712A"/>
    <w:rsid w:val="00FF7225"/>
  </w:rsids>
  <m:mathPr>
    <m:mathFont m:val="Cambria Math"/>
  </m:mathPr>
  <w:themeFontLang w:val="en-US" w:bidi="te-IN"/>
  <w:clrSchemeMapping w:bg1="light1" w:t1="dark1" w:bg2="light2" w:t2="dark2" w:accent1="accent1" w:accent2="accent2" w:accent3="accent3" w:accent4="accent4" w:accent5="accent5" w:accent6="accent6" w:hyperlink="hyperlink" w:followedHyperlink="followedHyperlink"/>
  <w:doNotEmbedSmartTags/>
  <w15:chartTrackingRefBased/>
  <w15:docId w15:val="{DFE8AD59-1EDF-814E-B052-9A4B764F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1B"/>
    <w:pPr>
      <w:suppressAutoHyphens/>
    </w:pPr>
    <w:rPr>
      <w:lang w:eastAsia="ar-SA"/>
    </w:rPr>
  </w:style>
  <w:style w:type="paragraph" w:styleId="Heading1">
    <w:name w:val="heading 1"/>
    <w:basedOn w:val="Normal"/>
    <w:next w:val="Normal"/>
    <w:qFormat/>
    <w:rsid w:val="00522DF3"/>
    <w:pPr>
      <w:keepNext/>
      <w:numPr>
        <w:numId w:val="1"/>
      </w:numPr>
      <w:outlineLvl w:val="0"/>
    </w:pPr>
    <w:rPr>
      <w:rFonts w:ascii="Arial" w:hAnsi="Arial"/>
      <w:b/>
      <w:color w:val="632423"/>
      <w:sz w:val="24"/>
    </w:rPr>
  </w:style>
  <w:style w:type="paragraph" w:styleId="Heading2">
    <w:name w:val="heading 2"/>
    <w:basedOn w:val="Normal"/>
    <w:next w:val="Normal"/>
    <w:qFormat/>
    <w:rsid w:val="002B637D"/>
    <w:pPr>
      <w:keepNext/>
      <w:numPr>
        <w:ilvl w:val="1"/>
        <w:numId w:val="1"/>
      </w:numPr>
      <w:ind w:right="-720"/>
      <w:jc w:val="right"/>
      <w:outlineLvl w:val="1"/>
    </w:pPr>
    <w:rPr>
      <w:rFonts w:ascii="Arial" w:hAnsi="Arial"/>
      <w:b/>
      <w:color w:val="0070C0"/>
      <w:sz w:val="22"/>
    </w:rPr>
  </w:style>
  <w:style w:type="paragraph" w:styleId="Heading3">
    <w:name w:val="heading 3"/>
    <w:basedOn w:val="Normal"/>
    <w:next w:val="Normal"/>
    <w:qFormat/>
    <w:rsid w:val="00AD31E4"/>
    <w:pPr>
      <w:keepNext/>
      <w:tabs>
        <w:tab w:val="num" w:pos="720"/>
      </w:tabs>
      <w:ind w:left="720" w:hanging="720"/>
      <w:outlineLvl w:val="2"/>
    </w:pPr>
    <w:rPr>
      <w:rFonts w:ascii="Verdana" w:hAnsi="Verdana"/>
      <w:b/>
      <w:sz w:val="18"/>
    </w:rPr>
  </w:style>
  <w:style w:type="paragraph" w:styleId="Heading4">
    <w:name w:val="heading 4"/>
    <w:basedOn w:val="Normal"/>
    <w:next w:val="Normal"/>
    <w:qFormat/>
    <w:rsid w:val="00AD31E4"/>
    <w:pPr>
      <w:keepNext/>
      <w:tabs>
        <w:tab w:val="num" w:pos="864"/>
      </w:tabs>
      <w:ind w:left="864" w:hanging="864"/>
      <w:outlineLvl w:val="3"/>
    </w:pPr>
    <w:rPr>
      <w:rFonts w:ascii="Verdana" w:hAnsi="Verdana"/>
      <w:b/>
      <w:sz w:val="22"/>
    </w:rPr>
  </w:style>
  <w:style w:type="paragraph" w:styleId="Heading5">
    <w:name w:val="heading 5"/>
    <w:basedOn w:val="Normal"/>
    <w:next w:val="Normal"/>
    <w:qFormat/>
    <w:rsid w:val="00AD31E4"/>
    <w:pPr>
      <w:keepNext/>
      <w:tabs>
        <w:tab w:val="num" w:pos="1008"/>
      </w:tabs>
      <w:ind w:left="1008" w:hanging="1008"/>
      <w:outlineLvl w:val="4"/>
    </w:pPr>
    <w:rPr>
      <w:rFonts w:ascii="Verdana" w:hAnsi="Verdana"/>
      <w:b/>
    </w:rPr>
  </w:style>
  <w:style w:type="paragraph" w:styleId="Heading6">
    <w:name w:val="heading 6"/>
    <w:basedOn w:val="Normal"/>
    <w:next w:val="Normal"/>
    <w:qFormat/>
    <w:rsid w:val="00AD31E4"/>
    <w:pPr>
      <w:keepNext/>
      <w:tabs>
        <w:tab w:val="num" w:pos="1152"/>
      </w:tabs>
      <w:ind w:left="1152" w:hanging="1152"/>
      <w:outlineLvl w:val="5"/>
    </w:pPr>
    <w:rPr>
      <w:b/>
      <w:bCs/>
      <w:color w:val="000080"/>
      <w:sz w:val="24"/>
      <w:szCs w:val="24"/>
    </w:rPr>
  </w:style>
  <w:style w:type="paragraph" w:styleId="Heading7">
    <w:name w:val="heading 7"/>
    <w:basedOn w:val="Normal"/>
    <w:next w:val="Normal"/>
    <w:qFormat/>
    <w:rsid w:val="00AD31E4"/>
    <w:pPr>
      <w:keepNext/>
      <w:tabs>
        <w:tab w:val="num" w:pos="1296"/>
      </w:tabs>
      <w:ind w:left="1296" w:hanging="1296"/>
      <w:jc w:val="both"/>
      <w:outlineLvl w:val="6"/>
    </w:pPr>
    <w:rPr>
      <w:rFonts w:ascii="Verdana" w:hAnsi="Verdana"/>
      <w:b/>
    </w:rPr>
  </w:style>
  <w:style w:type="paragraph" w:styleId="Heading8">
    <w:name w:val="heading 8"/>
    <w:basedOn w:val="Normal"/>
    <w:next w:val="Normal"/>
    <w:qFormat/>
    <w:rsid w:val="00AD31E4"/>
    <w:pPr>
      <w:keepNext/>
      <w:tabs>
        <w:tab w:val="num" w:pos="1440"/>
      </w:tabs>
      <w:ind w:left="1440" w:hanging="1440"/>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D31E4"/>
    <w:rPr>
      <w:rFonts w:ascii="Wingdings" w:hAnsi="Wingdings"/>
    </w:rPr>
  </w:style>
  <w:style w:type="character" w:customStyle="1" w:styleId="WW8Num2z0">
    <w:name w:val="WW8Num2z0"/>
    <w:rsid w:val="00AD31E4"/>
    <w:rPr>
      <w:rFonts w:ascii="Symbol" w:hAnsi="Symbol"/>
    </w:rPr>
  </w:style>
  <w:style w:type="character" w:customStyle="1" w:styleId="WW8Num2z1">
    <w:name w:val="WW8Num2z1"/>
    <w:rsid w:val="00AD31E4"/>
    <w:rPr>
      <w:rFonts w:ascii="Courier New" w:hAnsi="Courier New"/>
    </w:rPr>
  </w:style>
  <w:style w:type="character" w:customStyle="1" w:styleId="WW8Num2z2">
    <w:name w:val="WW8Num2z2"/>
    <w:rsid w:val="00AD31E4"/>
    <w:rPr>
      <w:rFonts w:ascii="Wingdings" w:hAnsi="Wingdings"/>
    </w:rPr>
  </w:style>
  <w:style w:type="character" w:customStyle="1" w:styleId="WW8Num3z0">
    <w:name w:val="WW8Num3z0"/>
    <w:rsid w:val="00AD31E4"/>
    <w:rPr>
      <w:rFonts w:ascii="Wingdings" w:hAnsi="Wingdings"/>
    </w:rPr>
  </w:style>
  <w:style w:type="character" w:customStyle="1" w:styleId="WW8Num3z1">
    <w:name w:val="WW8Num3z1"/>
    <w:rsid w:val="00AD31E4"/>
    <w:rPr>
      <w:rFonts w:ascii="Symbol" w:hAnsi="Symbol"/>
    </w:rPr>
  </w:style>
  <w:style w:type="character" w:customStyle="1" w:styleId="WW8Num3z4">
    <w:name w:val="WW8Num3z4"/>
    <w:rsid w:val="00AD31E4"/>
    <w:rPr>
      <w:rFonts w:ascii="Courier New" w:hAnsi="Courier New" w:cs="Courier New"/>
    </w:rPr>
  </w:style>
  <w:style w:type="character" w:customStyle="1" w:styleId="WW8Num4z0">
    <w:name w:val="WW8Num4z0"/>
    <w:rsid w:val="00AD31E4"/>
    <w:rPr>
      <w:rFonts w:ascii="Symbol" w:hAnsi="Symbol"/>
    </w:rPr>
  </w:style>
  <w:style w:type="character" w:customStyle="1" w:styleId="WW8Num4z1">
    <w:name w:val="WW8Num4z1"/>
    <w:rsid w:val="00AD31E4"/>
    <w:rPr>
      <w:rFonts w:ascii="Courier New" w:hAnsi="Courier New"/>
    </w:rPr>
  </w:style>
  <w:style w:type="character" w:customStyle="1" w:styleId="WW8Num4z2">
    <w:name w:val="WW8Num4z2"/>
    <w:rsid w:val="00AD31E4"/>
    <w:rPr>
      <w:rFonts w:ascii="Wingdings" w:hAnsi="Wingdings"/>
    </w:rPr>
  </w:style>
  <w:style w:type="character" w:customStyle="1" w:styleId="WW8Num5z0">
    <w:name w:val="WW8Num5z0"/>
    <w:rsid w:val="00AD31E4"/>
    <w:rPr>
      <w:rFonts w:ascii="Wingdings" w:hAnsi="Wingdings"/>
    </w:rPr>
  </w:style>
  <w:style w:type="character" w:customStyle="1" w:styleId="WW8Num6z0">
    <w:name w:val="WW8Num6z0"/>
    <w:rsid w:val="00AD31E4"/>
    <w:rPr>
      <w:rFonts w:ascii="Wingdings" w:hAnsi="Wingdings"/>
    </w:rPr>
  </w:style>
  <w:style w:type="character" w:customStyle="1" w:styleId="WW8Num6z1">
    <w:name w:val="WW8Num6z1"/>
    <w:rsid w:val="00AD31E4"/>
    <w:rPr>
      <w:rFonts w:ascii="Courier New" w:hAnsi="Courier New" w:cs="Courier New"/>
    </w:rPr>
  </w:style>
  <w:style w:type="character" w:customStyle="1" w:styleId="WW8Num6z3">
    <w:name w:val="WW8Num6z3"/>
    <w:rsid w:val="00AD31E4"/>
    <w:rPr>
      <w:rFonts w:ascii="Symbol" w:hAnsi="Symbol"/>
    </w:rPr>
  </w:style>
  <w:style w:type="character" w:customStyle="1" w:styleId="WW8Num7z0">
    <w:name w:val="WW8Num7z0"/>
    <w:rsid w:val="00AD31E4"/>
    <w:rPr>
      <w:rFonts w:ascii="Symbol" w:hAnsi="Symbol"/>
    </w:rPr>
  </w:style>
  <w:style w:type="character" w:customStyle="1" w:styleId="WW8Num7z1">
    <w:name w:val="WW8Num7z1"/>
    <w:rsid w:val="00AD31E4"/>
    <w:rPr>
      <w:rFonts w:ascii="Courier New" w:hAnsi="Courier New" w:cs="Courier New"/>
    </w:rPr>
  </w:style>
  <w:style w:type="character" w:customStyle="1" w:styleId="WW8Num7z2">
    <w:name w:val="WW8Num7z2"/>
    <w:rsid w:val="00AD31E4"/>
    <w:rPr>
      <w:rFonts w:ascii="Wingdings" w:hAnsi="Wingdings"/>
    </w:rPr>
  </w:style>
  <w:style w:type="character" w:customStyle="1" w:styleId="WW8Num8z0">
    <w:name w:val="WW8Num8z0"/>
    <w:rsid w:val="00AD31E4"/>
    <w:rPr>
      <w:rFonts w:ascii="Symbol" w:hAnsi="Symbol"/>
    </w:rPr>
  </w:style>
  <w:style w:type="character" w:customStyle="1" w:styleId="WW8Num8z1">
    <w:name w:val="WW8Num8z1"/>
    <w:rsid w:val="00AD31E4"/>
    <w:rPr>
      <w:rFonts w:ascii="Courier New" w:hAnsi="Courier New" w:cs="Courier New"/>
    </w:rPr>
  </w:style>
  <w:style w:type="character" w:customStyle="1" w:styleId="WW8Num8z2">
    <w:name w:val="WW8Num8z2"/>
    <w:rsid w:val="00AD31E4"/>
    <w:rPr>
      <w:rFonts w:ascii="Wingdings" w:hAnsi="Wingdings"/>
    </w:rPr>
  </w:style>
  <w:style w:type="character" w:customStyle="1" w:styleId="WW8Num9z0">
    <w:name w:val="WW8Num9z0"/>
    <w:rsid w:val="00AD31E4"/>
    <w:rPr>
      <w:rFonts w:ascii="Wingdings" w:hAnsi="Wingdings"/>
    </w:rPr>
  </w:style>
  <w:style w:type="character" w:customStyle="1" w:styleId="WW8Num10z0">
    <w:name w:val="WW8Num10z0"/>
    <w:rsid w:val="00AD31E4"/>
    <w:rPr>
      <w:rFonts w:ascii="Symbol" w:hAnsi="Symbol"/>
    </w:rPr>
  </w:style>
  <w:style w:type="character" w:customStyle="1" w:styleId="WW8Num10z1">
    <w:name w:val="WW8Num10z1"/>
    <w:rsid w:val="00AD31E4"/>
    <w:rPr>
      <w:rFonts w:ascii="Courier New" w:hAnsi="Courier New"/>
    </w:rPr>
  </w:style>
  <w:style w:type="character" w:customStyle="1" w:styleId="WW8Num10z2">
    <w:name w:val="WW8Num10z2"/>
    <w:rsid w:val="00AD31E4"/>
    <w:rPr>
      <w:rFonts w:ascii="Wingdings" w:hAnsi="Wingdings"/>
    </w:rPr>
  </w:style>
  <w:style w:type="character" w:customStyle="1" w:styleId="WW8Num11z0">
    <w:name w:val="WW8Num11z0"/>
    <w:rsid w:val="00AD31E4"/>
    <w:rPr>
      <w:rFonts w:ascii="Symbol" w:hAnsi="Symbol"/>
      <w:color w:val="auto"/>
      <w:sz w:val="28"/>
    </w:rPr>
  </w:style>
  <w:style w:type="character" w:customStyle="1" w:styleId="WW8Num12z0">
    <w:name w:val="WW8Num12z0"/>
    <w:rsid w:val="00AD31E4"/>
    <w:rPr>
      <w:rFonts w:ascii="Wingdings" w:hAnsi="Wingdings"/>
    </w:rPr>
  </w:style>
  <w:style w:type="character" w:customStyle="1" w:styleId="WW8Num12z1">
    <w:name w:val="WW8Num12z1"/>
    <w:rsid w:val="00AD31E4"/>
    <w:rPr>
      <w:rFonts w:ascii="Courier New" w:hAnsi="Courier New" w:cs="Courier New"/>
    </w:rPr>
  </w:style>
  <w:style w:type="character" w:customStyle="1" w:styleId="WW8Num12z3">
    <w:name w:val="WW8Num12z3"/>
    <w:rsid w:val="00AD31E4"/>
    <w:rPr>
      <w:rFonts w:ascii="Symbol" w:hAnsi="Symbol"/>
    </w:rPr>
  </w:style>
  <w:style w:type="character" w:customStyle="1" w:styleId="WW8Num13z0">
    <w:name w:val="WW8Num13z0"/>
    <w:rsid w:val="00AD31E4"/>
    <w:rPr>
      <w:rFonts w:ascii="Wingdings" w:hAnsi="Wingdings"/>
    </w:rPr>
  </w:style>
  <w:style w:type="character" w:customStyle="1" w:styleId="WW8Num14z0">
    <w:name w:val="WW8Num14z0"/>
    <w:rsid w:val="00AD31E4"/>
    <w:rPr>
      <w:rFonts w:ascii="Symbol" w:hAnsi="Symbol"/>
      <w:sz w:val="20"/>
    </w:rPr>
  </w:style>
  <w:style w:type="character" w:customStyle="1" w:styleId="WW8Num15z0">
    <w:name w:val="WW8Num15z0"/>
    <w:rsid w:val="00AD31E4"/>
    <w:rPr>
      <w:rFonts w:ascii="Wingdings" w:hAnsi="Wingdings"/>
    </w:rPr>
  </w:style>
  <w:style w:type="character" w:customStyle="1" w:styleId="WW8Num15z1">
    <w:name w:val="WW8Num15z1"/>
    <w:rsid w:val="00AD31E4"/>
    <w:rPr>
      <w:rFonts w:ascii="Courier New" w:hAnsi="Courier New"/>
    </w:rPr>
  </w:style>
  <w:style w:type="character" w:customStyle="1" w:styleId="WW8Num15z3">
    <w:name w:val="WW8Num15z3"/>
    <w:rsid w:val="00AD31E4"/>
    <w:rPr>
      <w:rFonts w:ascii="Symbol" w:hAnsi="Symbol"/>
    </w:rPr>
  </w:style>
  <w:style w:type="character" w:customStyle="1" w:styleId="WW8Num16z0">
    <w:name w:val="WW8Num16z0"/>
    <w:rsid w:val="00AD31E4"/>
    <w:rPr>
      <w:rFonts w:ascii="Symbol" w:hAnsi="Symbol"/>
    </w:rPr>
  </w:style>
  <w:style w:type="character" w:customStyle="1" w:styleId="WW8Num16z1">
    <w:name w:val="WW8Num16z1"/>
    <w:rsid w:val="00AD31E4"/>
    <w:rPr>
      <w:rFonts w:ascii="Courier New" w:hAnsi="Courier New" w:cs="Courier New"/>
    </w:rPr>
  </w:style>
  <w:style w:type="character" w:customStyle="1" w:styleId="WW8Num16z2">
    <w:name w:val="WW8Num16z2"/>
    <w:rsid w:val="00AD31E4"/>
    <w:rPr>
      <w:rFonts w:ascii="Wingdings" w:hAnsi="Wingdings"/>
    </w:rPr>
  </w:style>
  <w:style w:type="character" w:customStyle="1" w:styleId="WW8Num17z0">
    <w:name w:val="WW8Num17z0"/>
    <w:rsid w:val="00AD31E4"/>
    <w:rPr>
      <w:rFonts w:ascii="Symbol" w:hAnsi="Symbol"/>
    </w:rPr>
  </w:style>
  <w:style w:type="character" w:customStyle="1" w:styleId="WW8Num17z1">
    <w:name w:val="WW8Num17z1"/>
    <w:rsid w:val="00AD31E4"/>
    <w:rPr>
      <w:rFonts w:ascii="Courier New" w:hAnsi="Courier New" w:cs="Courier New"/>
    </w:rPr>
  </w:style>
  <w:style w:type="character" w:customStyle="1" w:styleId="WW8Num17z2">
    <w:name w:val="WW8Num17z2"/>
    <w:rsid w:val="00AD31E4"/>
    <w:rPr>
      <w:rFonts w:ascii="Wingdings" w:hAnsi="Wingdings"/>
    </w:rPr>
  </w:style>
  <w:style w:type="character" w:customStyle="1" w:styleId="WW8Num18z0">
    <w:name w:val="WW8Num18z0"/>
    <w:rsid w:val="00AD31E4"/>
    <w:rPr>
      <w:rFonts w:ascii="Symbol" w:hAnsi="Symbol"/>
    </w:rPr>
  </w:style>
  <w:style w:type="character" w:customStyle="1" w:styleId="WW8Num18z1">
    <w:name w:val="WW8Num18z1"/>
    <w:rsid w:val="00AD31E4"/>
    <w:rPr>
      <w:rFonts w:ascii="Courier New" w:hAnsi="Courier New" w:cs="Courier New"/>
    </w:rPr>
  </w:style>
  <w:style w:type="character" w:customStyle="1" w:styleId="WW8Num18z2">
    <w:name w:val="WW8Num18z2"/>
    <w:rsid w:val="00AD31E4"/>
    <w:rPr>
      <w:rFonts w:ascii="Wingdings" w:hAnsi="Wingdings"/>
    </w:rPr>
  </w:style>
  <w:style w:type="character" w:customStyle="1" w:styleId="WW8Num19z0">
    <w:name w:val="WW8Num19z0"/>
    <w:rsid w:val="00AD31E4"/>
    <w:rPr>
      <w:rFonts w:ascii="Wingdings" w:hAnsi="Wingdings"/>
    </w:rPr>
  </w:style>
  <w:style w:type="character" w:customStyle="1" w:styleId="WW8Num19z1">
    <w:name w:val="WW8Num19z1"/>
    <w:rsid w:val="00AD31E4"/>
    <w:rPr>
      <w:rFonts w:ascii="Courier New" w:hAnsi="Courier New" w:cs="Palatino Linotype"/>
    </w:rPr>
  </w:style>
  <w:style w:type="character" w:customStyle="1" w:styleId="WW8Num19z3">
    <w:name w:val="WW8Num19z3"/>
    <w:rsid w:val="00AD31E4"/>
    <w:rPr>
      <w:rFonts w:ascii="Symbol" w:hAnsi="Symbol"/>
    </w:rPr>
  </w:style>
  <w:style w:type="character" w:customStyle="1" w:styleId="WW8Num20z0">
    <w:name w:val="WW8Num20z0"/>
    <w:rsid w:val="00AD31E4"/>
    <w:rPr>
      <w:rFonts w:ascii="Wingdings" w:hAnsi="Wingdings"/>
    </w:rPr>
  </w:style>
  <w:style w:type="character" w:customStyle="1" w:styleId="WW8Num21z0">
    <w:name w:val="WW8Num21z0"/>
    <w:rsid w:val="00AD31E4"/>
    <w:rPr>
      <w:rFonts w:ascii="Symbol" w:hAnsi="Symbol"/>
    </w:rPr>
  </w:style>
  <w:style w:type="character" w:customStyle="1" w:styleId="WW8Num21z1">
    <w:name w:val="WW8Num21z1"/>
    <w:rsid w:val="00AD31E4"/>
    <w:rPr>
      <w:rFonts w:ascii="Courier New" w:hAnsi="Courier New" w:cs="Courier New"/>
    </w:rPr>
  </w:style>
  <w:style w:type="character" w:customStyle="1" w:styleId="WW8Num21z2">
    <w:name w:val="WW8Num21z2"/>
    <w:rsid w:val="00AD31E4"/>
    <w:rPr>
      <w:rFonts w:ascii="Wingdings" w:hAnsi="Wingdings"/>
    </w:rPr>
  </w:style>
  <w:style w:type="character" w:customStyle="1" w:styleId="WW8Num22z0">
    <w:name w:val="WW8Num22z0"/>
    <w:rsid w:val="00AD31E4"/>
    <w:rPr>
      <w:rFonts w:ascii="Symbol" w:hAnsi="Symbol"/>
    </w:rPr>
  </w:style>
  <w:style w:type="character" w:customStyle="1" w:styleId="WW8Num22z1">
    <w:name w:val="WW8Num22z1"/>
    <w:rsid w:val="00AD31E4"/>
    <w:rPr>
      <w:rFonts w:ascii="Courier New" w:hAnsi="Courier New" w:cs="Courier New"/>
    </w:rPr>
  </w:style>
  <w:style w:type="character" w:customStyle="1" w:styleId="WW8Num22z2">
    <w:name w:val="WW8Num22z2"/>
    <w:rsid w:val="00AD31E4"/>
    <w:rPr>
      <w:rFonts w:ascii="Wingdings" w:hAnsi="Wingdings"/>
    </w:rPr>
  </w:style>
  <w:style w:type="character" w:customStyle="1" w:styleId="WW8Num23z0">
    <w:name w:val="WW8Num23z0"/>
    <w:rsid w:val="00AD31E4"/>
    <w:rPr>
      <w:rFonts w:ascii="Symbol" w:hAnsi="Symbol"/>
      <w:color w:val="auto"/>
    </w:rPr>
  </w:style>
  <w:style w:type="character" w:customStyle="1" w:styleId="WW8Num23z1">
    <w:name w:val="WW8Num23z1"/>
    <w:rsid w:val="00AD31E4"/>
    <w:rPr>
      <w:rFonts w:ascii="Courier New" w:hAnsi="Courier New" w:cs="Courier New"/>
    </w:rPr>
  </w:style>
  <w:style w:type="character" w:customStyle="1" w:styleId="WW8Num23z2">
    <w:name w:val="WW8Num23z2"/>
    <w:rsid w:val="00AD31E4"/>
    <w:rPr>
      <w:rFonts w:ascii="Wingdings" w:hAnsi="Wingdings"/>
    </w:rPr>
  </w:style>
  <w:style w:type="character" w:customStyle="1" w:styleId="WW8Num23z3">
    <w:name w:val="WW8Num23z3"/>
    <w:rsid w:val="00AD31E4"/>
    <w:rPr>
      <w:rFonts w:ascii="Symbol" w:hAnsi="Symbol"/>
    </w:rPr>
  </w:style>
  <w:style w:type="character" w:styleId="HTMLTypewriter">
    <w:name w:val="HTML Typewriter"/>
    <w:rsid w:val="00AD31E4"/>
    <w:rPr>
      <w:rFonts w:ascii="Courier New" w:eastAsia="Arial Unicode MS" w:hAnsi="Courier New" w:cs="Palatino Linotype"/>
      <w:sz w:val="20"/>
      <w:szCs w:val="20"/>
    </w:rPr>
  </w:style>
  <w:style w:type="character" w:styleId="Hyperlink">
    <w:name w:val="Hyperlink"/>
    <w:rsid w:val="00AD31E4"/>
    <w:rPr>
      <w:color w:val="0000FF"/>
      <w:u w:val="single"/>
    </w:rPr>
  </w:style>
  <w:style w:type="character" w:customStyle="1" w:styleId="CommentTextChar">
    <w:name w:val="Comment Text Char"/>
    <w:rsid w:val="00AD31E4"/>
    <w:rPr>
      <w:lang w:val="en-US" w:eastAsia="ar-SA" w:bidi="ar-SA"/>
    </w:rPr>
  </w:style>
  <w:style w:type="paragraph" w:customStyle="1" w:styleId="Heading">
    <w:name w:val="Heading"/>
    <w:basedOn w:val="Normal"/>
    <w:next w:val="BodyText"/>
    <w:rsid w:val="00AD31E4"/>
    <w:pPr>
      <w:keepNext/>
      <w:spacing w:before="240" w:after="120"/>
    </w:pPr>
    <w:rPr>
      <w:rFonts w:ascii="Arial" w:eastAsia="MS Mincho" w:hAnsi="Arial" w:cs="Tahoma"/>
      <w:sz w:val="28"/>
      <w:szCs w:val="28"/>
    </w:rPr>
  </w:style>
  <w:style w:type="paragraph" w:styleId="BodyText">
    <w:name w:val="Body Text"/>
    <w:basedOn w:val="Normal"/>
    <w:rsid w:val="00AD31E4"/>
    <w:rPr>
      <w:rFonts w:ascii="Verdana" w:hAnsi="Verdana"/>
      <w:sz w:val="18"/>
    </w:rPr>
  </w:style>
  <w:style w:type="paragraph" w:styleId="List">
    <w:name w:val="List"/>
    <w:basedOn w:val="BodyText"/>
    <w:rsid w:val="00AD31E4"/>
    <w:rPr>
      <w:rFonts w:cs="Tahoma"/>
    </w:rPr>
  </w:style>
  <w:style w:type="paragraph" w:styleId="Caption">
    <w:name w:val="caption"/>
    <w:basedOn w:val="Normal"/>
    <w:qFormat/>
    <w:rsid w:val="00AD31E4"/>
    <w:pPr>
      <w:suppressLineNumbers/>
      <w:spacing w:before="120" w:after="120"/>
    </w:pPr>
    <w:rPr>
      <w:rFonts w:cs="Tahoma"/>
      <w:i/>
      <w:iCs/>
      <w:sz w:val="24"/>
      <w:szCs w:val="24"/>
    </w:rPr>
  </w:style>
  <w:style w:type="paragraph" w:customStyle="1" w:styleId="Index">
    <w:name w:val="Index"/>
    <w:basedOn w:val="Normal"/>
    <w:rsid w:val="00AD31E4"/>
    <w:pPr>
      <w:suppressLineNumbers/>
    </w:pPr>
    <w:rPr>
      <w:rFonts w:cs="Tahoma"/>
    </w:rPr>
  </w:style>
  <w:style w:type="paragraph" w:styleId="Subtitle">
    <w:name w:val="Subtitle"/>
    <w:basedOn w:val="Normal"/>
    <w:next w:val="BodyText"/>
    <w:qFormat/>
    <w:rsid w:val="00AD31E4"/>
    <w:rPr>
      <w:rFonts w:ascii="Palatino Linotype" w:hAnsi="Palatino Linotype"/>
      <w:b/>
      <w:sz w:val="24"/>
      <w:u w:val="single"/>
    </w:rPr>
  </w:style>
  <w:style w:type="paragraph" w:customStyle="1" w:styleId="FR1">
    <w:name w:val="FR1"/>
    <w:rsid w:val="00AD31E4"/>
    <w:pPr>
      <w:widowControl w:val="0"/>
      <w:suppressAutoHyphens/>
      <w:autoSpaceDE w:val="0"/>
      <w:spacing w:before="20"/>
    </w:pPr>
    <w:rPr>
      <w:rFonts w:ascii="Arial" w:eastAsia="Arial" w:hAnsi="Arial"/>
      <w:lang w:eastAsia="ar-SA"/>
    </w:rPr>
  </w:style>
  <w:style w:type="paragraph" w:styleId="Header">
    <w:name w:val="header"/>
    <w:aliases w:val="Header Char,Header Char Char,Header Char Char Char Char Char Char,Header Char Char Char Char Char Char Char,Header Char Char Char Char Char Char Char Char,Header Char Char Char Char Char Char Char Char Char,Header Char1,Header Char1 Char"/>
    <w:basedOn w:val="Normal"/>
    <w:uiPriority w:val="99"/>
    <w:rsid w:val="00AD31E4"/>
    <w:pPr>
      <w:tabs>
        <w:tab w:val="center" w:pos="4320"/>
        <w:tab w:val="right" w:pos="8640"/>
      </w:tabs>
    </w:pPr>
    <w:rPr>
      <w:rFonts w:ascii="Arial" w:hAnsi="Arial"/>
    </w:rPr>
  </w:style>
  <w:style w:type="paragraph" w:styleId="Title">
    <w:name w:val="Title"/>
    <w:basedOn w:val="Normal"/>
    <w:next w:val="Subtitle"/>
    <w:link w:val="TitleChar"/>
    <w:qFormat/>
    <w:rsid w:val="00AD31E4"/>
    <w:pPr>
      <w:jc w:val="center"/>
    </w:pPr>
    <w:rPr>
      <w:rFonts w:ascii="Arial" w:hAnsi="Arial" w:cs="Arial"/>
      <w:b/>
      <w:bCs/>
      <w:sz w:val="28"/>
      <w:szCs w:val="24"/>
    </w:rPr>
  </w:style>
  <w:style w:type="paragraph" w:styleId="Footer">
    <w:name w:val="footer"/>
    <w:aliases w:val=" Char1"/>
    <w:basedOn w:val="Normal"/>
    <w:rsid w:val="00AD31E4"/>
    <w:pPr>
      <w:tabs>
        <w:tab w:val="center" w:pos="4320"/>
        <w:tab w:val="right" w:pos="8640"/>
      </w:tabs>
    </w:pPr>
    <w:rPr>
      <w:sz w:val="24"/>
      <w:szCs w:val="24"/>
    </w:rPr>
  </w:style>
  <w:style w:type="paragraph" w:styleId="CommentText">
    <w:name w:val="annotation text"/>
    <w:basedOn w:val="Normal"/>
    <w:rsid w:val="00AD31E4"/>
    <w:pPr>
      <w:widowControl w:val="0"/>
    </w:pPr>
  </w:style>
  <w:style w:type="character" w:customStyle="1" w:styleId="PlainTextChar">
    <w:name w:val="Plain Text Char"/>
    <w:link w:val="PlainText"/>
    <w:rsid w:val="003D5284"/>
    <w:rPr>
      <w:rFonts w:ascii="Courier New" w:hAnsi="Courier New"/>
      <w:noProof w:val="0"/>
      <w:lang w:val="en-US" w:eastAsia="en-US" w:bidi="ar-SA"/>
    </w:rPr>
  </w:style>
  <w:style w:type="paragraph" w:styleId="NormalWeb">
    <w:name w:val="Normal (Web)"/>
    <w:basedOn w:val="Normal"/>
    <w:link w:val="NormalWebChar"/>
    <w:uiPriority w:val="99"/>
    <w:rsid w:val="003D5284"/>
    <w:pPr>
      <w:suppressAutoHyphens w:val="0"/>
      <w:spacing w:before="100" w:beforeAutospacing="1" w:after="100" w:afterAutospacing="1"/>
    </w:pPr>
    <w:rPr>
      <w:sz w:val="24"/>
      <w:szCs w:val="24"/>
      <w:lang w:val="en-GB" w:eastAsia="x-none"/>
    </w:rPr>
  </w:style>
  <w:style w:type="character" w:styleId="Strong">
    <w:name w:val="Strong"/>
    <w:qFormat/>
    <w:rsid w:val="00134AF1"/>
    <w:rPr>
      <w:b/>
      <w:bCs/>
    </w:rPr>
  </w:style>
  <w:style w:type="paragraph" w:styleId="BodyTextIndent">
    <w:name w:val="Body Text Indent"/>
    <w:basedOn w:val="Normal"/>
    <w:link w:val="BodyTextIndentChar"/>
    <w:uiPriority w:val="99"/>
    <w:semiHidden/>
    <w:unhideWhenUsed/>
    <w:rsid w:val="001E0D0C"/>
    <w:pPr>
      <w:spacing w:after="120"/>
      <w:ind w:left="360"/>
    </w:pPr>
  </w:style>
  <w:style w:type="character" w:customStyle="1" w:styleId="BodyTextIndentChar">
    <w:name w:val="Body Text Indent Char"/>
    <w:link w:val="BodyTextIndent"/>
    <w:uiPriority w:val="99"/>
    <w:semiHidden/>
    <w:rsid w:val="001E0D0C"/>
    <w:rPr>
      <w:lang w:eastAsia="ar-SA"/>
    </w:rPr>
  </w:style>
  <w:style w:type="paragraph" w:styleId="PlainText">
    <w:name w:val="Plain Text"/>
    <w:basedOn w:val="Normal"/>
    <w:link w:val="PlainTextChar"/>
    <w:rsid w:val="001E0D0C"/>
    <w:pPr>
      <w:suppressAutoHyphens w:val="0"/>
    </w:pPr>
    <w:rPr>
      <w:rFonts w:ascii="Courier New" w:hAnsi="Courier New"/>
      <w:lang w:eastAsia="en-US"/>
    </w:rPr>
  </w:style>
  <w:style w:type="character" w:customStyle="1" w:styleId="PlainTextChar1">
    <w:name w:val="Plain Text Char1"/>
    <w:uiPriority w:val="99"/>
    <w:semiHidden/>
    <w:rsid w:val="001E0D0C"/>
    <w:rPr>
      <w:rFonts w:ascii="Courier New" w:hAnsi="Courier New" w:cs="Courier New"/>
      <w:lang w:eastAsia="ar-SA"/>
    </w:rPr>
  </w:style>
  <w:style w:type="character" w:customStyle="1" w:styleId="apple-style-span">
    <w:name w:val="apple-style-span"/>
    <w:basedOn w:val="DefaultParagraphFont"/>
    <w:rsid w:val="00AD6691"/>
  </w:style>
  <w:style w:type="character" w:customStyle="1" w:styleId="apple-converted-space">
    <w:name w:val="apple-converted-space"/>
    <w:basedOn w:val="DefaultParagraphFont"/>
    <w:rsid w:val="00AD6691"/>
  </w:style>
  <w:style w:type="paragraph" w:customStyle="1" w:styleId="intro">
    <w:name w:val="intro"/>
    <w:basedOn w:val="Normal"/>
    <w:rsid w:val="00C52A20"/>
    <w:pPr>
      <w:suppressAutoHyphens w:val="0"/>
      <w:spacing w:before="100" w:beforeAutospacing="1" w:after="100" w:afterAutospacing="1"/>
    </w:pPr>
    <w:rPr>
      <w:sz w:val="24"/>
      <w:szCs w:val="24"/>
      <w:lang w:eastAsia="en-US"/>
    </w:rPr>
  </w:style>
  <w:style w:type="paragraph" w:customStyle="1" w:styleId="also">
    <w:name w:val="also"/>
    <w:basedOn w:val="Normal"/>
    <w:rsid w:val="00C52A20"/>
    <w:pPr>
      <w:suppressAutoHyphens w:val="0"/>
      <w:spacing w:before="100" w:beforeAutospacing="1" w:after="100" w:afterAutospacing="1"/>
    </w:pPr>
    <w:rPr>
      <w:sz w:val="24"/>
      <w:szCs w:val="24"/>
      <w:lang w:eastAsia="en-US"/>
    </w:rPr>
  </w:style>
  <w:style w:type="character" w:customStyle="1" w:styleId="TitleChar">
    <w:name w:val="Title Char"/>
    <w:link w:val="Title"/>
    <w:rsid w:val="00847E14"/>
    <w:rPr>
      <w:rFonts w:ascii="Arial" w:hAnsi="Arial" w:cs="Arial"/>
      <w:b/>
      <w:bCs/>
      <w:sz w:val="28"/>
      <w:szCs w:val="24"/>
      <w:lang w:eastAsia="ar-SA"/>
    </w:rPr>
  </w:style>
  <w:style w:type="character" w:customStyle="1" w:styleId="headings1">
    <w:name w:val="headings1"/>
    <w:basedOn w:val="DefaultParagraphFont"/>
    <w:rsid w:val="006D31F7"/>
  </w:style>
  <w:style w:type="paragraph" w:styleId="ListParagraph">
    <w:name w:val="List Paragraph"/>
    <w:basedOn w:val="Normal"/>
    <w:link w:val="ListParagraphChar"/>
    <w:qFormat/>
    <w:rsid w:val="00443B24"/>
    <w:pPr>
      <w:suppressAutoHyphens w:val="0"/>
      <w:spacing w:after="200" w:line="276" w:lineRule="auto"/>
      <w:ind w:left="720"/>
      <w:contextualSpacing/>
    </w:pPr>
    <w:rPr>
      <w:rFonts w:ascii="Calibri" w:eastAsia="Calibri" w:hAnsi="Calibri"/>
      <w:sz w:val="22"/>
      <w:szCs w:val="22"/>
      <w:lang w:val="x-none" w:eastAsia="x-none"/>
    </w:rPr>
  </w:style>
  <w:style w:type="paragraph" w:customStyle="1" w:styleId="Standard">
    <w:name w:val="Standard"/>
    <w:rsid w:val="00F20A6F"/>
    <w:pPr>
      <w:widowControl w:val="0"/>
      <w:suppressAutoHyphens/>
      <w:autoSpaceDN w:val="0"/>
      <w:textAlignment w:val="baseline"/>
    </w:pPr>
    <w:rPr>
      <w:rFonts w:ascii="Verdana" w:eastAsia="Verdana" w:hAnsi="Verdana" w:cs="Verdana"/>
      <w:kern w:val="3"/>
      <w:sz w:val="24"/>
      <w:lang w:eastAsia="zh-CN" w:bidi="hi-IN"/>
    </w:rPr>
  </w:style>
  <w:style w:type="character" w:customStyle="1" w:styleId="SubtitleChar">
    <w:name w:val="Subtitle Char"/>
    <w:rsid w:val="00A70D80"/>
    <w:rPr>
      <w:rFonts w:ascii="Cambria" w:eastAsia="Times New Roman" w:hAnsi="Cambria" w:cs="Mangal"/>
      <w:sz w:val="24"/>
      <w:szCs w:val="21"/>
      <w:lang w:bidi="hi-IN"/>
    </w:rPr>
  </w:style>
  <w:style w:type="paragraph" w:customStyle="1" w:styleId="Default">
    <w:name w:val="Default"/>
    <w:basedOn w:val="Normal"/>
    <w:rsid w:val="00780D8F"/>
    <w:pPr>
      <w:suppressAutoHyphens w:val="0"/>
      <w:autoSpaceDE w:val="0"/>
      <w:autoSpaceDN w:val="0"/>
    </w:pPr>
    <w:rPr>
      <w:rFonts w:ascii="Arial" w:eastAsia="Calibri" w:hAnsi="Arial" w:cs="Arial"/>
      <w:color w:val="000000"/>
      <w:sz w:val="24"/>
      <w:szCs w:val="24"/>
      <w:lang w:eastAsia="en-US"/>
    </w:rPr>
  </w:style>
  <w:style w:type="character" w:customStyle="1" w:styleId="st">
    <w:name w:val="st"/>
    <w:basedOn w:val="DefaultParagraphFont"/>
    <w:rsid w:val="00406818"/>
  </w:style>
  <w:style w:type="paragraph" w:customStyle="1" w:styleId="Normal1">
    <w:name w:val="Normal1"/>
    <w:rsid w:val="00573F9D"/>
    <w:pPr>
      <w:widowControl w:val="0"/>
      <w:jc w:val="both"/>
    </w:pPr>
    <w:rPr>
      <w:color w:val="000000"/>
    </w:rPr>
  </w:style>
  <w:style w:type="paragraph" w:styleId="BodyText2">
    <w:name w:val="Body Text 2"/>
    <w:basedOn w:val="Normal"/>
    <w:link w:val="BodyText2Char"/>
    <w:rsid w:val="00550BAD"/>
    <w:pPr>
      <w:suppressAutoHyphens w:val="0"/>
      <w:spacing w:after="120" w:line="480" w:lineRule="auto"/>
    </w:pPr>
    <w:rPr>
      <w:sz w:val="24"/>
      <w:szCs w:val="24"/>
    </w:rPr>
  </w:style>
  <w:style w:type="character" w:customStyle="1" w:styleId="BodyText2Char">
    <w:name w:val="Body Text 2 Char"/>
    <w:link w:val="BodyText2"/>
    <w:rsid w:val="00550BAD"/>
    <w:rPr>
      <w:sz w:val="24"/>
      <w:szCs w:val="24"/>
    </w:rPr>
  </w:style>
  <w:style w:type="character" w:customStyle="1" w:styleId="NormalWebChar">
    <w:name w:val="Normal (Web) Char"/>
    <w:link w:val="NormalWeb"/>
    <w:locked/>
    <w:rsid w:val="000B0C81"/>
    <w:rPr>
      <w:sz w:val="24"/>
      <w:szCs w:val="24"/>
      <w:lang w:val="en-GB"/>
    </w:rPr>
  </w:style>
  <w:style w:type="paragraph" w:styleId="NoSpacing">
    <w:name w:val="No Spacing"/>
    <w:uiPriority w:val="1"/>
    <w:qFormat/>
    <w:rsid w:val="000B0C81"/>
    <w:pPr>
      <w:suppressAutoHyphens/>
    </w:pPr>
    <w:rPr>
      <w:rFonts w:eastAsia="Arial"/>
      <w:sz w:val="24"/>
      <w:lang w:eastAsia="ar-SA"/>
    </w:rPr>
  </w:style>
  <w:style w:type="paragraph" w:styleId="BalloonText">
    <w:name w:val="Balloon Text"/>
    <w:basedOn w:val="Normal"/>
    <w:link w:val="BalloonTextChar"/>
    <w:uiPriority w:val="99"/>
    <w:semiHidden/>
    <w:unhideWhenUsed/>
    <w:rsid w:val="00067787"/>
    <w:rPr>
      <w:rFonts w:ascii="Tahoma" w:hAnsi="Tahoma" w:cs="Tahoma"/>
      <w:sz w:val="16"/>
      <w:szCs w:val="16"/>
    </w:rPr>
  </w:style>
  <w:style w:type="character" w:customStyle="1" w:styleId="BalloonTextChar">
    <w:name w:val="Balloon Text Char"/>
    <w:link w:val="BalloonText"/>
    <w:uiPriority w:val="99"/>
    <w:semiHidden/>
    <w:rsid w:val="00067787"/>
    <w:rPr>
      <w:rFonts w:ascii="Tahoma" w:hAnsi="Tahoma" w:cs="Tahoma"/>
      <w:sz w:val="16"/>
      <w:szCs w:val="16"/>
      <w:lang w:eastAsia="ar-SA"/>
    </w:rPr>
  </w:style>
  <w:style w:type="paragraph" w:customStyle="1" w:styleId="LO-Normal">
    <w:name w:val="LO-Normal"/>
    <w:rsid w:val="008979DE"/>
    <w:pPr>
      <w:widowControl w:val="0"/>
      <w:pBdr>
        <w:top w:val="nil"/>
        <w:left w:val="nil"/>
        <w:bottom w:val="nil"/>
        <w:right w:val="nil"/>
      </w:pBdr>
      <w:suppressAutoHyphens/>
      <w:overflowPunct w:val="0"/>
      <w:autoSpaceDE w:val="0"/>
      <w:textAlignment w:val="baseline"/>
    </w:pPr>
    <w:rPr>
      <w:rFonts w:ascii="Calibri" w:hAnsi="Calibri"/>
      <w:kern w:val="1"/>
      <w:sz w:val="22"/>
      <w:szCs w:val="22"/>
    </w:rPr>
  </w:style>
  <w:style w:type="paragraph" w:customStyle="1" w:styleId="WW-Default">
    <w:name w:val="WW-Default"/>
    <w:rsid w:val="008979DE"/>
    <w:pPr>
      <w:widowControl w:val="0"/>
      <w:suppressAutoHyphens/>
      <w:autoSpaceDE w:val="0"/>
    </w:pPr>
    <w:rPr>
      <w:rFonts w:ascii="Calibri" w:hAnsi="Calibri" w:cs="Calibri"/>
      <w:sz w:val="24"/>
      <w:szCs w:val="24"/>
      <w:lang w:eastAsia="hi-IN" w:bidi="hi-IN"/>
    </w:rPr>
  </w:style>
  <w:style w:type="character" w:customStyle="1" w:styleId="ListParagraphChar">
    <w:name w:val="List Paragraph Char"/>
    <w:link w:val="ListParagraph"/>
    <w:locked/>
    <w:rsid w:val="007B19E4"/>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https://rdxfootmark.naukri.com/v2/track/openCv?trackingInfo=97841e174e3cb5af03bddb76af44c751134f530e18705c4458440321091b5b581209100410495b540c4356014b4450530401195c1333471b1b111040505f09574b011503504e1c180c571833471b1b0b154151550e4d584b50535a4f162e024b4340010143071944095400551b135b105516155c5c00031c120842501442095b5d5518120a10031753444f4a081e0103030617485d5c09544c170c034e6&amp;docType=docx"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0D970-0CE4-45BC-87EC-CC554D5F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1541</Words>
  <Characters>8786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Anil Kumar</vt:lpstr>
    </vt:vector>
  </TitlesOfParts>
  <Company>University at Buffalo</Company>
  <LinksUpToDate>false</LinksUpToDate>
  <CharactersWithSpaces>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Anil Kumar</dc:title>
  <dc:creator>Anil Kumar</dc:creator>
  <cp:lastModifiedBy>admin</cp:lastModifiedBy>
  <cp:revision>5</cp:revision>
  <cp:lastPrinted>2009-12-19T05:06:00Z</cp:lastPrinted>
  <dcterms:created xsi:type="dcterms:W3CDTF">2022-04-28T09:37:00Z</dcterms:created>
  <dcterms:modified xsi:type="dcterms:W3CDTF">2022-09-19T06:29:00Z</dcterms:modified>
</cp:coreProperties>
</file>